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584013" w14:textId="3BB46D39" w:rsidR="00840102" w:rsidRPr="009F3492" w:rsidRDefault="0083097C" w:rsidP="008C394A">
      <w:pPr>
        <w:widowControl w:val="0"/>
        <w:tabs>
          <w:tab w:val="left" w:pos="3969"/>
        </w:tabs>
        <w:snapToGrid w:val="0"/>
        <w:ind w:left="10065" w:right="26"/>
      </w:pPr>
      <w:r w:rsidRPr="009F3492">
        <w:rPr>
          <w:sz w:val="28"/>
          <w:szCs w:val="28"/>
        </w:rPr>
        <w:t>П</w:t>
      </w:r>
      <w:r w:rsidR="008C394A" w:rsidRPr="009F3492">
        <w:rPr>
          <w:sz w:val="28"/>
          <w:szCs w:val="28"/>
        </w:rPr>
        <w:t xml:space="preserve">риложение </w:t>
      </w:r>
      <w:r w:rsidRPr="009F3492">
        <w:rPr>
          <w:sz w:val="28"/>
          <w:szCs w:val="28"/>
        </w:rPr>
        <w:t>1</w:t>
      </w:r>
    </w:p>
    <w:p w14:paraId="2A9F05ED" w14:textId="77777777" w:rsidR="00840102" w:rsidRPr="009F3492" w:rsidRDefault="0083097C" w:rsidP="008C394A">
      <w:pPr>
        <w:ind w:left="7971" w:right="26" w:firstLine="2094"/>
      </w:pPr>
      <w:r w:rsidRPr="009F3492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9F3492" w:rsidRDefault="0083097C" w:rsidP="008C394A">
      <w:pPr>
        <w:tabs>
          <w:tab w:val="left" w:pos="8070"/>
        </w:tabs>
        <w:ind w:left="7971" w:right="26" w:firstLine="2094"/>
      </w:pPr>
      <w:r w:rsidRPr="009F3492">
        <w:rPr>
          <w:sz w:val="28"/>
          <w:szCs w:val="28"/>
        </w:rPr>
        <w:t>Ейского городского поселения</w:t>
      </w:r>
    </w:p>
    <w:p w14:paraId="3E034E10" w14:textId="77777777" w:rsidR="00840102" w:rsidRPr="009F3492" w:rsidRDefault="0083097C" w:rsidP="008C394A">
      <w:pPr>
        <w:tabs>
          <w:tab w:val="left" w:pos="8070"/>
        </w:tabs>
        <w:ind w:left="7971" w:right="26" w:firstLine="2094"/>
      </w:pPr>
      <w:r w:rsidRPr="009F3492">
        <w:rPr>
          <w:sz w:val="28"/>
          <w:szCs w:val="28"/>
        </w:rPr>
        <w:t>Ейского района</w:t>
      </w:r>
    </w:p>
    <w:p w14:paraId="1FD69D39" w14:textId="7F042A56" w:rsidR="00840102" w:rsidRPr="009F3492" w:rsidRDefault="0083097C" w:rsidP="008C394A">
      <w:pPr>
        <w:tabs>
          <w:tab w:val="left" w:pos="8070"/>
        </w:tabs>
        <w:ind w:left="7971" w:right="26" w:firstLine="2094"/>
        <w:rPr>
          <w:sz w:val="28"/>
          <w:szCs w:val="28"/>
        </w:rPr>
      </w:pPr>
      <w:r w:rsidRPr="009F3492">
        <w:rPr>
          <w:sz w:val="28"/>
          <w:szCs w:val="28"/>
        </w:rPr>
        <w:t>от ________________ № _____</w:t>
      </w:r>
    </w:p>
    <w:p w14:paraId="2A3D7F28" w14:textId="77777777" w:rsidR="00A301F5" w:rsidRPr="009F3492" w:rsidRDefault="00A301F5" w:rsidP="008C394A">
      <w:pPr>
        <w:tabs>
          <w:tab w:val="left" w:pos="8070"/>
        </w:tabs>
        <w:ind w:left="7971" w:right="26" w:firstLine="2094"/>
        <w:rPr>
          <w:sz w:val="28"/>
          <w:szCs w:val="28"/>
        </w:rPr>
      </w:pPr>
    </w:p>
    <w:p w14:paraId="64428A61" w14:textId="77777777" w:rsidR="00A301F5" w:rsidRPr="009F3492" w:rsidRDefault="00A301F5" w:rsidP="008C394A">
      <w:pPr>
        <w:snapToGrid w:val="0"/>
        <w:ind w:left="7971" w:right="26" w:firstLine="2094"/>
        <w:rPr>
          <w:sz w:val="28"/>
          <w:szCs w:val="28"/>
        </w:rPr>
      </w:pPr>
    </w:p>
    <w:p w14:paraId="3B9FB8F0" w14:textId="618F2397" w:rsidR="00A301F5" w:rsidRPr="009F3492" w:rsidRDefault="00A301F5" w:rsidP="008C394A">
      <w:pPr>
        <w:snapToGrid w:val="0"/>
        <w:ind w:left="7971" w:right="26" w:firstLine="2094"/>
      </w:pPr>
      <w:r w:rsidRPr="009F3492">
        <w:rPr>
          <w:sz w:val="28"/>
          <w:szCs w:val="28"/>
        </w:rPr>
        <w:t>«П</w:t>
      </w:r>
      <w:r w:rsidR="008C394A" w:rsidRPr="009F3492">
        <w:rPr>
          <w:sz w:val="28"/>
          <w:szCs w:val="28"/>
        </w:rPr>
        <w:t>риложение</w:t>
      </w:r>
    </w:p>
    <w:p w14:paraId="7986B53D" w14:textId="77777777" w:rsidR="00A301F5" w:rsidRPr="009F3492" w:rsidRDefault="00A301F5" w:rsidP="008C394A">
      <w:pPr>
        <w:snapToGrid w:val="0"/>
        <w:ind w:left="10065" w:right="26"/>
        <w:rPr>
          <w:sz w:val="28"/>
          <w:szCs w:val="28"/>
        </w:rPr>
      </w:pPr>
    </w:p>
    <w:p w14:paraId="3FE3CE23" w14:textId="2ED557A2" w:rsidR="00A301F5" w:rsidRPr="009F3492" w:rsidRDefault="00A301F5" w:rsidP="008C394A">
      <w:pPr>
        <w:snapToGrid w:val="0"/>
        <w:ind w:left="10065" w:right="26"/>
      </w:pPr>
      <w:r w:rsidRPr="009F3492">
        <w:rPr>
          <w:sz w:val="28"/>
          <w:szCs w:val="28"/>
        </w:rPr>
        <w:t>УТВЕРЖДЕН</w:t>
      </w:r>
      <w:r w:rsidR="00385937" w:rsidRPr="009F3492">
        <w:rPr>
          <w:sz w:val="28"/>
          <w:szCs w:val="28"/>
        </w:rPr>
        <w:t>А</w:t>
      </w:r>
    </w:p>
    <w:p w14:paraId="2167DAA0" w14:textId="77777777" w:rsidR="00A301F5" w:rsidRPr="009F3492" w:rsidRDefault="00A301F5" w:rsidP="008C394A">
      <w:pPr>
        <w:snapToGrid w:val="0"/>
        <w:ind w:left="10065" w:right="26"/>
      </w:pPr>
      <w:r w:rsidRPr="009F3492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283AF1A9" w14:textId="2E037D03" w:rsidR="00A301F5" w:rsidRPr="009F3492" w:rsidRDefault="00A301F5" w:rsidP="008C394A">
      <w:pPr>
        <w:snapToGrid w:val="0"/>
        <w:ind w:left="10065" w:right="26"/>
      </w:pPr>
      <w:r w:rsidRPr="009F3492">
        <w:rPr>
          <w:sz w:val="28"/>
          <w:szCs w:val="28"/>
        </w:rPr>
        <w:t>от 2</w:t>
      </w:r>
      <w:r w:rsidR="00385937" w:rsidRPr="009F3492">
        <w:rPr>
          <w:sz w:val="28"/>
          <w:szCs w:val="28"/>
        </w:rPr>
        <w:t>5</w:t>
      </w:r>
      <w:r w:rsidRPr="009F3492">
        <w:rPr>
          <w:sz w:val="28"/>
          <w:szCs w:val="28"/>
        </w:rPr>
        <w:t xml:space="preserve"> </w:t>
      </w:r>
      <w:r w:rsidR="00385937" w:rsidRPr="009F3492">
        <w:rPr>
          <w:sz w:val="28"/>
          <w:szCs w:val="28"/>
        </w:rPr>
        <w:t>апреля</w:t>
      </w:r>
      <w:r w:rsidRPr="009F3492">
        <w:rPr>
          <w:sz w:val="28"/>
          <w:szCs w:val="28"/>
        </w:rPr>
        <w:t xml:space="preserve"> 20</w:t>
      </w:r>
      <w:r w:rsidR="00385937" w:rsidRPr="009F3492">
        <w:rPr>
          <w:sz w:val="28"/>
          <w:szCs w:val="28"/>
        </w:rPr>
        <w:t>25</w:t>
      </w:r>
      <w:r w:rsidRPr="009F3492">
        <w:rPr>
          <w:sz w:val="28"/>
          <w:szCs w:val="28"/>
        </w:rPr>
        <w:t xml:space="preserve"> года № </w:t>
      </w:r>
      <w:r w:rsidR="00385937" w:rsidRPr="009F3492">
        <w:rPr>
          <w:sz w:val="28"/>
          <w:szCs w:val="28"/>
        </w:rPr>
        <w:t>322</w:t>
      </w:r>
    </w:p>
    <w:p w14:paraId="7855A972" w14:textId="77777777" w:rsidR="00A301F5" w:rsidRPr="009F3492" w:rsidRDefault="00A301F5" w:rsidP="00865560">
      <w:pPr>
        <w:widowControl w:val="0"/>
        <w:ind w:left="9923" w:right="26" w:firstLine="142"/>
      </w:pPr>
      <w:r w:rsidRPr="009F3492">
        <w:rPr>
          <w:sz w:val="28"/>
          <w:szCs w:val="28"/>
        </w:rPr>
        <w:t>(в редакции постановления</w:t>
      </w:r>
    </w:p>
    <w:p w14:paraId="09527E71" w14:textId="77777777" w:rsidR="00A301F5" w:rsidRPr="009F3492" w:rsidRDefault="00A301F5" w:rsidP="008C394A">
      <w:pPr>
        <w:widowControl w:val="0"/>
        <w:ind w:left="10065" w:right="26"/>
      </w:pPr>
      <w:r w:rsidRPr="009F3492">
        <w:rPr>
          <w:sz w:val="28"/>
          <w:szCs w:val="28"/>
        </w:rPr>
        <w:t>администрации Ейского городского поселения Ейского района</w:t>
      </w:r>
    </w:p>
    <w:p w14:paraId="3CC96AA0" w14:textId="77777777" w:rsidR="00A301F5" w:rsidRPr="009F3492" w:rsidRDefault="00A301F5" w:rsidP="00865560">
      <w:pPr>
        <w:snapToGrid w:val="0"/>
        <w:ind w:left="9923" w:right="26" w:firstLine="142"/>
      </w:pPr>
      <w:r w:rsidRPr="009F3492">
        <w:rPr>
          <w:sz w:val="28"/>
          <w:szCs w:val="28"/>
        </w:rPr>
        <w:t>от ___________№_______)</w:t>
      </w:r>
    </w:p>
    <w:p w14:paraId="0AB3EF5E" w14:textId="77777777" w:rsidR="00A301F5" w:rsidRPr="009F3492" w:rsidRDefault="00A301F5" w:rsidP="008C394A">
      <w:pPr>
        <w:tabs>
          <w:tab w:val="left" w:pos="8070"/>
        </w:tabs>
        <w:ind w:left="7971" w:right="26" w:firstLine="2094"/>
      </w:pPr>
    </w:p>
    <w:p w14:paraId="075A4C48" w14:textId="77777777" w:rsidR="00840102" w:rsidRPr="009F3492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5533A6A6" w14:textId="77777777" w:rsidR="00A301F5" w:rsidRPr="009F3492" w:rsidRDefault="00A301F5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41E09F04" w14:textId="3F9E9399" w:rsidR="000D7708" w:rsidRPr="009F3492" w:rsidRDefault="000D7708" w:rsidP="000D7708">
      <w:pPr>
        <w:widowControl w:val="0"/>
        <w:jc w:val="center"/>
      </w:pPr>
      <w:r w:rsidRPr="009F3492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9F3492">
        <w:rPr>
          <w:b/>
          <w:bCs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B3C42EE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5C14C04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4588FC6" w14:textId="77777777" w:rsidR="00A301F5" w:rsidRPr="009F3492" w:rsidRDefault="00A301F5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293356E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17701FE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E33A14B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06708665" w14:textId="77777777" w:rsidR="000D7708" w:rsidRPr="009F349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414F0BC" w14:textId="77777777" w:rsidR="00840102" w:rsidRPr="009F3492" w:rsidRDefault="0083097C" w:rsidP="000D7708">
      <w:pPr>
        <w:widowControl w:val="0"/>
        <w:jc w:val="center"/>
      </w:pPr>
      <w:r w:rsidRPr="009F3492">
        <w:rPr>
          <w:sz w:val="28"/>
          <w:szCs w:val="28"/>
        </w:rPr>
        <w:lastRenderedPageBreak/>
        <w:t>Паспорт</w:t>
      </w:r>
    </w:p>
    <w:p w14:paraId="22642787" w14:textId="3247444E" w:rsidR="00840102" w:rsidRPr="009F3492" w:rsidRDefault="0083097C" w:rsidP="001932D2">
      <w:pPr>
        <w:widowControl w:val="0"/>
        <w:jc w:val="center"/>
      </w:pPr>
      <w:r w:rsidRPr="009F3492">
        <w:rPr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9F3492">
        <w:rPr>
          <w:sz w:val="28"/>
          <w:szCs w:val="28"/>
        </w:rPr>
        <w:br/>
        <w:t>«Формирование современной городской среды на 20</w:t>
      </w:r>
      <w:r w:rsidR="00FD5C3B" w:rsidRPr="009F3492">
        <w:rPr>
          <w:sz w:val="28"/>
          <w:szCs w:val="28"/>
        </w:rPr>
        <w:t>25</w:t>
      </w:r>
      <w:r w:rsidRPr="009F3492">
        <w:rPr>
          <w:sz w:val="28"/>
          <w:szCs w:val="28"/>
        </w:rPr>
        <w:t>-20</w:t>
      </w:r>
      <w:r w:rsidR="00FD5C3B" w:rsidRPr="009F3492">
        <w:rPr>
          <w:sz w:val="28"/>
          <w:szCs w:val="28"/>
        </w:rPr>
        <w:t>30</w:t>
      </w:r>
      <w:r w:rsidRPr="009F3492">
        <w:rPr>
          <w:sz w:val="28"/>
          <w:szCs w:val="28"/>
        </w:rPr>
        <w:t xml:space="preserve"> годы»</w:t>
      </w:r>
    </w:p>
    <w:p w14:paraId="774D279A" w14:textId="77777777" w:rsidR="00840102" w:rsidRPr="009F3492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9F3492" w:rsidRPr="009F3492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58AE6" w14:textId="77777777" w:rsidR="00840102" w:rsidRPr="009F3492" w:rsidRDefault="0083097C" w:rsidP="001932D2">
            <w:pPr>
              <w:widowControl w:val="0"/>
            </w:pPr>
            <w:r w:rsidRPr="009F3492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4910" w14:textId="77777777" w:rsidR="00840102" w:rsidRPr="009F3492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9F3492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9F3492" w:rsidRPr="009F3492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9F93F" w14:textId="03221763" w:rsidR="00121B3C" w:rsidRPr="009F3492" w:rsidRDefault="00121B3C" w:rsidP="001932D2">
            <w:pPr>
              <w:widowControl w:val="0"/>
              <w:rPr>
                <w:sz w:val="28"/>
                <w:szCs w:val="28"/>
              </w:rPr>
            </w:pPr>
            <w:r w:rsidRPr="009F3492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BCF51" w14:textId="7FB3F24E" w:rsidR="00121B3C" w:rsidRPr="009F3492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</w:pPr>
            <w:r w:rsidRPr="009F3492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9F3492" w:rsidRPr="009F3492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203F3" w14:textId="77777777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6203" w14:textId="0A8F4BA2" w:rsidR="00840102" w:rsidRPr="009F3492" w:rsidRDefault="0083097C" w:rsidP="00C4304C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9F3492">
              <w:rPr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9F3492">
              <w:rPr>
                <w:sz w:val="28"/>
                <w:szCs w:val="28"/>
              </w:rPr>
              <w:t xml:space="preserve"> (далее – УЖКХ)</w:t>
            </w:r>
            <w:r w:rsidRPr="009F3492">
              <w:rPr>
                <w:sz w:val="28"/>
                <w:szCs w:val="28"/>
              </w:rPr>
              <w:t xml:space="preserve">, </w:t>
            </w:r>
            <w:r w:rsidR="00C4304C" w:rsidRPr="009F3492">
              <w:rPr>
                <w:sz w:val="28"/>
                <w:szCs w:val="28"/>
              </w:rPr>
              <w:t>управление муниципального контроля</w:t>
            </w:r>
            <w:r w:rsidR="00AC716C" w:rsidRPr="009F3492">
              <w:rPr>
                <w:sz w:val="28"/>
                <w:szCs w:val="28"/>
              </w:rPr>
              <w:t xml:space="preserve"> и градостроительной деятельности</w:t>
            </w:r>
            <w:r w:rsidR="00AF3187" w:rsidRPr="009F3492">
              <w:rPr>
                <w:sz w:val="28"/>
                <w:szCs w:val="28"/>
              </w:rPr>
              <w:t xml:space="preserve"> а</w:t>
            </w:r>
            <w:r w:rsidR="00C4304C" w:rsidRPr="009F3492">
              <w:rPr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9F3492">
              <w:rPr>
                <w:sz w:val="28"/>
                <w:szCs w:val="28"/>
              </w:rPr>
              <w:t>муниципальное казенное</w:t>
            </w:r>
            <w:r w:rsidR="00EA0F9E" w:rsidRPr="009F3492">
              <w:rPr>
                <w:sz w:val="28"/>
                <w:szCs w:val="28"/>
              </w:rPr>
              <w:t xml:space="preserve"> </w:t>
            </w:r>
            <w:r w:rsidRPr="009F3492">
              <w:rPr>
                <w:sz w:val="28"/>
                <w:szCs w:val="28"/>
              </w:rPr>
              <w:t>учреждение</w:t>
            </w:r>
            <w:r w:rsidR="00EA0F9E" w:rsidRPr="009F3492">
              <w:rPr>
                <w:sz w:val="28"/>
                <w:szCs w:val="28"/>
              </w:rPr>
              <w:t xml:space="preserve"> </w:t>
            </w:r>
            <w:r w:rsidRPr="009F3492">
              <w:rPr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9F3492">
              <w:rPr>
                <w:sz w:val="28"/>
                <w:szCs w:val="28"/>
              </w:rPr>
              <w:t xml:space="preserve"> (далее – МКУ «ЦГХ»)</w:t>
            </w:r>
            <w:r w:rsidR="00FD5C3B" w:rsidRPr="009F3492">
              <w:rPr>
                <w:sz w:val="28"/>
                <w:szCs w:val="28"/>
              </w:rPr>
              <w:t>,</w:t>
            </w:r>
            <w:r w:rsidR="0035567F" w:rsidRPr="009F3492">
              <w:rPr>
                <w:sz w:val="28"/>
                <w:szCs w:val="28"/>
              </w:rPr>
              <w:t xml:space="preserve"> </w:t>
            </w:r>
            <w:bookmarkStart w:id="0" w:name="_Hlk195179931"/>
            <w:r w:rsidR="0077276B" w:rsidRPr="009F3492">
              <w:rPr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9F3492">
              <w:rPr>
                <w:sz w:val="28"/>
                <w:szCs w:val="28"/>
              </w:rPr>
              <w:t xml:space="preserve"> (далее – МКУК «Парк культуры и отдыха им. </w:t>
            </w:r>
            <w:proofErr w:type="spellStart"/>
            <w:r w:rsidR="007D6629" w:rsidRPr="009F3492">
              <w:rPr>
                <w:sz w:val="28"/>
                <w:szCs w:val="28"/>
              </w:rPr>
              <w:t>И.М.Поддубного</w:t>
            </w:r>
            <w:proofErr w:type="spellEnd"/>
            <w:r w:rsidR="007D6629" w:rsidRPr="009F3492">
              <w:rPr>
                <w:sz w:val="28"/>
                <w:szCs w:val="28"/>
              </w:rPr>
              <w:t>»).</w:t>
            </w:r>
          </w:p>
        </w:tc>
      </w:tr>
      <w:tr w:rsidR="009F3492" w:rsidRPr="009F3492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F4B5E" w14:textId="77777777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bCs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45D6" w14:textId="58008590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9F3492" w:rsidRPr="009F3492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4633F" w14:textId="2B4A100E" w:rsidR="00840102" w:rsidRPr="009F3492" w:rsidRDefault="0083097C" w:rsidP="001932D2">
            <w:pPr>
              <w:widowControl w:val="0"/>
            </w:pPr>
            <w:r w:rsidRPr="009F3492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9F3492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77B0" w14:textId="3028BA9B" w:rsidR="00840102" w:rsidRPr="009F3492" w:rsidRDefault="00FC7C9B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П</w:t>
            </w:r>
            <w:r w:rsidR="0083097C" w:rsidRPr="009F3492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9F3492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9F3492" w:rsidRPr="009F3492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5D54D" w14:textId="5356BE34" w:rsidR="00840102" w:rsidRPr="009F3492" w:rsidRDefault="0083097C" w:rsidP="001932D2">
            <w:pPr>
              <w:widowControl w:val="0"/>
            </w:pPr>
            <w:r w:rsidRPr="009F3492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9F3492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A24F" w14:textId="75220322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- </w:t>
            </w:r>
            <w:r w:rsidR="00FC7C9B" w:rsidRPr="009F3492">
              <w:rPr>
                <w:sz w:val="28"/>
                <w:szCs w:val="28"/>
              </w:rPr>
              <w:t>С</w:t>
            </w:r>
            <w:r w:rsidRPr="009F3492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9F3492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9F3492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9F3492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9F34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9F349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F3492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9F3492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9F34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9F349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F3492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- </w:t>
            </w:r>
            <w:r w:rsidR="00FC7C9B" w:rsidRPr="009F3492">
              <w:rPr>
                <w:sz w:val="28"/>
                <w:szCs w:val="28"/>
              </w:rPr>
              <w:t>К</w:t>
            </w:r>
            <w:r w:rsidRPr="009F3492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9F3492" w:rsidRPr="009F3492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BEDFA" w14:textId="77777777" w:rsidR="00840102" w:rsidRPr="009F3492" w:rsidRDefault="0083097C" w:rsidP="001932D2">
            <w:pPr>
              <w:widowControl w:val="0"/>
            </w:pPr>
            <w:r w:rsidRPr="009F3492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AC00" w14:textId="77777777" w:rsidR="00840102" w:rsidRPr="009F3492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9F3492">
              <w:rPr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9F3492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9F3492">
              <w:rPr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9F3492">
              <w:rPr>
                <w:sz w:val="28"/>
                <w:szCs w:val="28"/>
              </w:rPr>
              <w:t>;</w:t>
            </w:r>
          </w:p>
          <w:p w14:paraId="37FCFB7D" w14:textId="295FC03A" w:rsidR="0035567F" w:rsidRPr="009F3492" w:rsidRDefault="0035567F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9F3492" w:rsidRPr="009F3492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F79A2" w14:textId="77777777" w:rsidR="00840102" w:rsidRPr="009F3492" w:rsidRDefault="0083097C" w:rsidP="001932D2">
            <w:pPr>
              <w:widowControl w:val="0"/>
            </w:pPr>
            <w:r w:rsidRPr="009F3492">
              <w:rPr>
                <w:bCs/>
                <w:sz w:val="28"/>
                <w:szCs w:val="28"/>
              </w:rPr>
              <w:t xml:space="preserve">Срок реализации </w:t>
            </w:r>
            <w:r w:rsidRPr="009F3492">
              <w:rPr>
                <w:bCs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83D7" w14:textId="51ED7559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lastRenderedPageBreak/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9D4293" w:rsidRPr="009F3492">
              <w:rPr>
                <w:sz w:val="28"/>
                <w:szCs w:val="28"/>
              </w:rPr>
              <w:t>5</w:t>
            </w:r>
            <w:r w:rsidRPr="009F3492">
              <w:rPr>
                <w:sz w:val="28"/>
                <w:szCs w:val="28"/>
              </w:rPr>
              <w:t>-20</w:t>
            </w:r>
            <w:r w:rsidR="00BA7E96" w:rsidRPr="009F3492">
              <w:rPr>
                <w:sz w:val="28"/>
                <w:szCs w:val="28"/>
              </w:rPr>
              <w:t>3</w:t>
            </w:r>
            <w:r w:rsidR="009D4293" w:rsidRPr="009F3492">
              <w:rPr>
                <w:sz w:val="28"/>
                <w:szCs w:val="28"/>
              </w:rPr>
              <w:t>0</w:t>
            </w:r>
            <w:r w:rsidRPr="009F3492">
              <w:rPr>
                <w:sz w:val="28"/>
                <w:szCs w:val="28"/>
              </w:rPr>
              <w:t xml:space="preserve"> годы.</w:t>
            </w:r>
          </w:p>
        </w:tc>
      </w:tr>
      <w:tr w:rsidR="009F3492" w:rsidRPr="009F3492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A9F05" w14:textId="77777777" w:rsidR="00840102" w:rsidRPr="009F3492" w:rsidRDefault="0083097C" w:rsidP="001932D2">
            <w:pPr>
              <w:widowControl w:val="0"/>
            </w:pPr>
            <w:r w:rsidRPr="009F3492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9034" w14:textId="7CF75362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Общий объем финансирования </w:t>
            </w:r>
            <w:r w:rsidR="00C43F18" w:rsidRPr="009F3492">
              <w:rPr>
                <w:sz w:val="28"/>
                <w:szCs w:val="28"/>
              </w:rPr>
              <w:t xml:space="preserve">муниципальной </w:t>
            </w:r>
            <w:r w:rsidRPr="009F3492">
              <w:rPr>
                <w:sz w:val="28"/>
                <w:szCs w:val="28"/>
              </w:rPr>
              <w:t xml:space="preserve">программы </w:t>
            </w:r>
            <w:bookmarkStart w:id="1" w:name="_Hlk27846653"/>
            <w:r w:rsidR="0034688D" w:rsidRPr="009F3492">
              <w:rPr>
                <w:sz w:val="28"/>
                <w:szCs w:val="28"/>
              </w:rPr>
              <w:t>2</w:t>
            </w:r>
            <w:r w:rsidR="00C5160F" w:rsidRPr="009F3492">
              <w:rPr>
                <w:sz w:val="28"/>
                <w:szCs w:val="28"/>
              </w:rPr>
              <w:t>9</w:t>
            </w:r>
            <w:r w:rsidR="0034688D" w:rsidRPr="009F3492">
              <w:rPr>
                <w:sz w:val="28"/>
                <w:szCs w:val="28"/>
              </w:rPr>
              <w:t> </w:t>
            </w:r>
            <w:r w:rsidR="00C5160F" w:rsidRPr="009F3492">
              <w:rPr>
                <w:sz w:val="28"/>
                <w:szCs w:val="28"/>
              </w:rPr>
              <w:t>00</w:t>
            </w:r>
            <w:r w:rsidR="0034688D" w:rsidRPr="009F3492">
              <w:rPr>
                <w:sz w:val="28"/>
                <w:szCs w:val="28"/>
              </w:rPr>
              <w:t>0,0</w:t>
            </w:r>
            <w:r w:rsidR="00BA7E96" w:rsidRPr="009F3492">
              <w:rPr>
                <w:sz w:val="28"/>
                <w:szCs w:val="28"/>
              </w:rPr>
              <w:t xml:space="preserve"> </w:t>
            </w:r>
            <w:r w:rsidRPr="009F3492">
              <w:rPr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9F3492" w:rsidRDefault="00840102" w:rsidP="001932D2">
            <w:pPr>
              <w:widowControl w:val="0"/>
              <w:rPr>
                <w:sz w:val="28"/>
                <w:szCs w:val="28"/>
              </w:rPr>
            </w:pPr>
          </w:p>
          <w:p w14:paraId="3A17C981" w14:textId="09CA7BD7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из средств местного бюджета – </w:t>
            </w:r>
            <w:r w:rsidR="0034688D" w:rsidRPr="009F3492">
              <w:rPr>
                <w:sz w:val="28"/>
                <w:szCs w:val="28"/>
              </w:rPr>
              <w:t>2</w:t>
            </w:r>
            <w:r w:rsidR="00C5160F" w:rsidRPr="009F3492">
              <w:rPr>
                <w:sz w:val="28"/>
                <w:szCs w:val="28"/>
              </w:rPr>
              <w:t>9</w:t>
            </w:r>
            <w:r w:rsidR="0034688D" w:rsidRPr="009F3492">
              <w:rPr>
                <w:sz w:val="28"/>
                <w:szCs w:val="28"/>
              </w:rPr>
              <w:t> </w:t>
            </w:r>
            <w:r w:rsidR="00C5160F" w:rsidRPr="009F3492">
              <w:rPr>
                <w:sz w:val="28"/>
                <w:szCs w:val="28"/>
              </w:rPr>
              <w:t>000</w:t>
            </w:r>
            <w:r w:rsidR="0034688D" w:rsidRPr="009F3492">
              <w:rPr>
                <w:sz w:val="28"/>
                <w:szCs w:val="28"/>
              </w:rPr>
              <w:t>,0</w:t>
            </w:r>
            <w:r w:rsidR="00E77D3A" w:rsidRPr="009F3492">
              <w:rPr>
                <w:sz w:val="28"/>
                <w:szCs w:val="28"/>
              </w:rPr>
              <w:t xml:space="preserve"> </w:t>
            </w:r>
            <w:r w:rsidRPr="009F3492">
              <w:rPr>
                <w:sz w:val="28"/>
                <w:szCs w:val="28"/>
              </w:rPr>
              <w:t>тыс. рублей;</w:t>
            </w:r>
          </w:p>
          <w:p w14:paraId="3D9A2026" w14:textId="6759533E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из средств краевого бюджета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из средств федерального бюджета –</w:t>
            </w:r>
            <w:r w:rsidR="00D35570" w:rsidRPr="009F3492">
              <w:rPr>
                <w:sz w:val="28"/>
                <w:szCs w:val="28"/>
              </w:rPr>
              <w:t xml:space="preserve">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 xml:space="preserve">из внебюджетных источников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9F3492" w:rsidRDefault="007E1CC0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0B79A438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в том числе по годам</w:t>
            </w:r>
            <w:r w:rsidR="007E067B" w:rsidRPr="009F3492">
              <w:rPr>
                <w:sz w:val="28"/>
                <w:szCs w:val="28"/>
              </w:rPr>
              <w:t xml:space="preserve"> реализации</w:t>
            </w:r>
            <w:r w:rsidRPr="009F3492">
              <w:rPr>
                <w:sz w:val="28"/>
                <w:szCs w:val="28"/>
              </w:rPr>
              <w:t>:</w:t>
            </w:r>
          </w:p>
          <w:p w14:paraId="2B2BCC11" w14:textId="57F69351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BA2AD8" w:rsidRPr="009F3492">
              <w:rPr>
                <w:sz w:val="28"/>
                <w:szCs w:val="28"/>
              </w:rPr>
              <w:t>5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34688D" w:rsidRPr="009F3492">
              <w:rPr>
                <w:sz w:val="28"/>
                <w:szCs w:val="28"/>
              </w:rPr>
              <w:t>2</w:t>
            </w:r>
            <w:r w:rsidR="00DF6DE2" w:rsidRPr="009F3492">
              <w:rPr>
                <w:sz w:val="28"/>
                <w:szCs w:val="28"/>
              </w:rPr>
              <w:t>9</w:t>
            </w:r>
            <w:r w:rsidR="0034688D" w:rsidRPr="009F3492">
              <w:rPr>
                <w:sz w:val="28"/>
                <w:szCs w:val="28"/>
              </w:rPr>
              <w:t> </w:t>
            </w:r>
            <w:r w:rsidR="00DF6DE2" w:rsidRPr="009F3492">
              <w:rPr>
                <w:sz w:val="28"/>
                <w:szCs w:val="28"/>
              </w:rPr>
              <w:t>00</w:t>
            </w:r>
            <w:r w:rsidR="0034688D" w:rsidRPr="009F3492">
              <w:rPr>
                <w:sz w:val="28"/>
                <w:szCs w:val="28"/>
              </w:rPr>
              <w:t>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4A406C83" w14:textId="31434397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BA2AD8" w:rsidRPr="009F3492">
              <w:rPr>
                <w:sz w:val="28"/>
                <w:szCs w:val="28"/>
              </w:rPr>
              <w:t>6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BA2AD8" w:rsidRPr="009F3492">
              <w:rPr>
                <w:sz w:val="28"/>
                <w:szCs w:val="28"/>
              </w:rPr>
              <w:t>7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BA2AD8" w:rsidRPr="009F3492">
              <w:rPr>
                <w:sz w:val="28"/>
                <w:szCs w:val="28"/>
              </w:rPr>
              <w:t>8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2AD8" w:rsidRPr="009F3492">
              <w:rPr>
                <w:sz w:val="28"/>
                <w:szCs w:val="28"/>
              </w:rPr>
              <w:t>29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9F3492" w:rsidRDefault="0083097C" w:rsidP="00BA7E96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2AD8" w:rsidRPr="009F3492">
              <w:rPr>
                <w:sz w:val="28"/>
                <w:szCs w:val="28"/>
              </w:rPr>
              <w:t>30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</w:t>
            </w:r>
            <w:r w:rsidR="00BA7E96" w:rsidRPr="009F3492">
              <w:rPr>
                <w:sz w:val="28"/>
                <w:szCs w:val="28"/>
              </w:rPr>
              <w:t>,</w:t>
            </w:r>
            <w:r w:rsidRPr="009F3492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9F349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6C2D0B8D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BA2AD8" w:rsidRPr="009F3492">
              <w:rPr>
                <w:sz w:val="28"/>
                <w:szCs w:val="28"/>
              </w:rPr>
              <w:t>5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BA2AD8" w:rsidRPr="009F3492">
              <w:rPr>
                <w:sz w:val="28"/>
                <w:szCs w:val="28"/>
              </w:rPr>
              <w:t>6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BA2AD8" w:rsidRPr="009F3492">
              <w:rPr>
                <w:sz w:val="28"/>
                <w:szCs w:val="28"/>
              </w:rPr>
              <w:t>7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9F3492" w:rsidRDefault="0083097C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9F3492">
              <w:rPr>
                <w:sz w:val="28"/>
                <w:szCs w:val="28"/>
              </w:rPr>
              <w:t>202</w:t>
            </w:r>
            <w:r w:rsidR="00BA2AD8" w:rsidRPr="009F3492">
              <w:rPr>
                <w:sz w:val="28"/>
                <w:szCs w:val="28"/>
              </w:rPr>
              <w:t>8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9F3492" w:rsidRDefault="001A7B42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9F3492">
              <w:rPr>
                <w:sz w:val="28"/>
                <w:szCs w:val="28"/>
              </w:rPr>
              <w:t>2029 год – 0,0 тыс. рублей;</w:t>
            </w:r>
          </w:p>
          <w:p w14:paraId="6A91BB7D" w14:textId="2E59755A" w:rsidR="00840102" w:rsidRPr="009F3492" w:rsidRDefault="0083097C" w:rsidP="009D4293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30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</w:t>
            </w:r>
            <w:r w:rsidR="009D4293" w:rsidRPr="009F3492">
              <w:rPr>
                <w:sz w:val="28"/>
                <w:szCs w:val="28"/>
              </w:rPr>
              <w:t xml:space="preserve">, </w:t>
            </w:r>
            <w:r w:rsidRPr="009F3492">
              <w:rPr>
                <w:sz w:val="28"/>
                <w:szCs w:val="28"/>
              </w:rPr>
              <w:t>за счет краевого бюджета;</w:t>
            </w:r>
          </w:p>
          <w:p w14:paraId="73D28A3E" w14:textId="77777777" w:rsidR="00840102" w:rsidRPr="009F349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48402BD9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BA7E96" w:rsidRPr="009F3492">
              <w:rPr>
                <w:sz w:val="28"/>
                <w:szCs w:val="28"/>
              </w:rPr>
              <w:t>2</w:t>
            </w:r>
            <w:r w:rsidR="009D4293" w:rsidRPr="009F3492">
              <w:rPr>
                <w:sz w:val="28"/>
                <w:szCs w:val="28"/>
              </w:rPr>
              <w:t>5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BA7E96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9D4293" w:rsidRPr="009F3492">
              <w:rPr>
                <w:sz w:val="28"/>
                <w:szCs w:val="28"/>
              </w:rPr>
              <w:t>26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7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8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9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9D4293" w:rsidRPr="009F3492">
              <w:rPr>
                <w:sz w:val="28"/>
                <w:szCs w:val="28"/>
              </w:rPr>
              <w:t>0</w:t>
            </w:r>
            <w:r w:rsidR="0029675D" w:rsidRPr="009F3492">
              <w:rPr>
                <w:sz w:val="28"/>
                <w:szCs w:val="28"/>
              </w:rPr>
              <w:t>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3D5B0D8F" w14:textId="38F7D54A" w:rsidR="00840102" w:rsidRPr="009F3492" w:rsidRDefault="0083097C" w:rsidP="009D4293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9D4293" w:rsidRPr="009F3492">
              <w:rPr>
                <w:sz w:val="28"/>
                <w:szCs w:val="28"/>
              </w:rPr>
              <w:t>30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9D4293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</w:t>
            </w:r>
            <w:r w:rsidR="009D4293" w:rsidRPr="009F3492">
              <w:rPr>
                <w:sz w:val="28"/>
                <w:szCs w:val="28"/>
              </w:rPr>
              <w:t xml:space="preserve">, </w:t>
            </w:r>
            <w:r w:rsidRPr="009F3492">
              <w:rPr>
                <w:sz w:val="28"/>
                <w:szCs w:val="28"/>
              </w:rPr>
              <w:t>за счет федерального бюджета;</w:t>
            </w:r>
          </w:p>
          <w:p w14:paraId="6923ED9B" w14:textId="77777777" w:rsidR="00840102" w:rsidRPr="009F349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1B1B5643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lastRenderedPageBreak/>
              <w:t>20</w:t>
            </w:r>
            <w:r w:rsidR="009D4293" w:rsidRPr="009F3492">
              <w:rPr>
                <w:sz w:val="28"/>
                <w:szCs w:val="28"/>
              </w:rPr>
              <w:t>25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9D4293" w:rsidRPr="009F3492">
              <w:rPr>
                <w:sz w:val="28"/>
                <w:szCs w:val="28"/>
              </w:rPr>
              <w:t>26</w:t>
            </w:r>
            <w:r w:rsidRPr="009F3492">
              <w:rPr>
                <w:sz w:val="28"/>
                <w:szCs w:val="28"/>
              </w:rPr>
              <w:t xml:space="preserve"> год – </w:t>
            </w:r>
            <w:r w:rsidR="009D4293" w:rsidRPr="009F3492">
              <w:rPr>
                <w:sz w:val="28"/>
                <w:szCs w:val="28"/>
              </w:rPr>
              <w:t>0,0</w:t>
            </w:r>
            <w:r w:rsidRPr="009F3492">
              <w:rPr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7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8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9F3492" w:rsidRDefault="0083097C" w:rsidP="001932D2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202</w:t>
            </w:r>
            <w:r w:rsidR="009D4293" w:rsidRPr="009F3492">
              <w:rPr>
                <w:sz w:val="28"/>
                <w:szCs w:val="28"/>
              </w:rPr>
              <w:t>9</w:t>
            </w:r>
            <w:r w:rsidRPr="009F3492">
              <w:rPr>
                <w:sz w:val="28"/>
                <w:szCs w:val="28"/>
              </w:rPr>
              <w:t xml:space="preserve"> год – 0,0 тыс. рублей;</w:t>
            </w:r>
          </w:p>
          <w:p w14:paraId="4575A7A9" w14:textId="16BE3853" w:rsidR="00840102" w:rsidRPr="009F3492" w:rsidRDefault="0083097C" w:rsidP="009D4293">
            <w:pPr>
              <w:widowControl w:val="0"/>
              <w:jc w:val="both"/>
            </w:pPr>
            <w:r w:rsidRPr="009F3492">
              <w:rPr>
                <w:sz w:val="28"/>
                <w:szCs w:val="28"/>
              </w:rPr>
              <w:t>20</w:t>
            </w:r>
            <w:r w:rsidR="009D4293" w:rsidRPr="009F3492">
              <w:rPr>
                <w:sz w:val="28"/>
                <w:szCs w:val="28"/>
              </w:rPr>
              <w:t>30</w:t>
            </w:r>
            <w:r w:rsidRPr="009F3492">
              <w:rPr>
                <w:sz w:val="28"/>
                <w:szCs w:val="28"/>
              </w:rPr>
              <w:t xml:space="preserve"> год – 0,0 тыс. рублей</w:t>
            </w:r>
            <w:r w:rsidR="009D4293" w:rsidRPr="009F3492">
              <w:rPr>
                <w:sz w:val="28"/>
                <w:szCs w:val="28"/>
              </w:rPr>
              <w:t xml:space="preserve">, </w:t>
            </w:r>
            <w:r w:rsidRPr="009F3492">
              <w:rPr>
                <w:sz w:val="28"/>
                <w:szCs w:val="28"/>
              </w:rPr>
              <w:t>за счет внебюджетных средств.</w:t>
            </w:r>
            <w:bookmarkEnd w:id="1"/>
          </w:p>
        </w:tc>
      </w:tr>
    </w:tbl>
    <w:p w14:paraId="238C2D9B" w14:textId="77777777" w:rsidR="00840102" w:rsidRPr="009F3492" w:rsidRDefault="00840102" w:rsidP="001932D2">
      <w:pPr>
        <w:widowControl w:val="0"/>
      </w:pPr>
    </w:p>
    <w:p w14:paraId="53BE5A1D" w14:textId="77777777" w:rsidR="00840102" w:rsidRPr="009F3492" w:rsidRDefault="0083097C" w:rsidP="001932D2">
      <w:pPr>
        <w:widowControl w:val="0"/>
        <w:autoSpaceDE w:val="0"/>
        <w:ind w:right="26"/>
        <w:jc w:val="center"/>
      </w:pPr>
      <w:r w:rsidRPr="009F3492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9F3492">
        <w:rPr>
          <w:bCs/>
          <w:sz w:val="28"/>
          <w:szCs w:val="28"/>
        </w:rPr>
        <w:t>я</w:t>
      </w:r>
      <w:r w:rsidRPr="009F3492">
        <w:rPr>
          <w:bCs/>
          <w:sz w:val="28"/>
          <w:szCs w:val="28"/>
        </w:rPr>
        <w:t xml:space="preserve"> </w:t>
      </w:r>
    </w:p>
    <w:p w14:paraId="4893FD53" w14:textId="77777777" w:rsidR="00840102" w:rsidRPr="009F3492" w:rsidRDefault="0083097C" w:rsidP="001932D2">
      <w:pPr>
        <w:widowControl w:val="0"/>
        <w:autoSpaceDE w:val="0"/>
        <w:ind w:right="26"/>
        <w:jc w:val="center"/>
      </w:pPr>
      <w:r w:rsidRPr="009F3492">
        <w:rPr>
          <w:bCs/>
          <w:sz w:val="28"/>
          <w:szCs w:val="28"/>
        </w:rPr>
        <w:t>Ейского района</w:t>
      </w:r>
    </w:p>
    <w:p w14:paraId="706A3D7B" w14:textId="77777777" w:rsidR="00840102" w:rsidRPr="009F3492" w:rsidRDefault="00840102" w:rsidP="001932D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9F3492" w:rsidRDefault="0083097C" w:rsidP="001932D2">
      <w:pPr>
        <w:widowControl w:val="0"/>
        <w:autoSpaceDE w:val="0"/>
        <w:ind w:right="26" w:firstLine="709"/>
        <w:jc w:val="both"/>
      </w:pPr>
      <w:r w:rsidRPr="009F3492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9F3492">
        <w:rPr>
          <w:sz w:val="28"/>
          <w:szCs w:val="28"/>
        </w:rPr>
        <w:t>ия талантливых людей, растет вос</w:t>
      </w:r>
      <w:r w:rsidRPr="009F3492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 xml:space="preserve">- недостаточная обеспеченность городской среды элементами благоустройства (урны, скамейки, детские и </w:t>
      </w:r>
      <w:r w:rsidRPr="009F3492">
        <w:rPr>
          <w:rFonts w:ascii="Times New Roman" w:hAnsi="Times New Roman" w:cs="Times New Roman"/>
          <w:sz w:val="28"/>
          <w:szCs w:val="28"/>
        </w:rPr>
        <w:lastRenderedPageBreak/>
        <w:t>спортивные площадки, парковочные карманы, контейнерные площадки для сбора твердых коммунальных отходов, освещение</w:t>
      </w:r>
      <w:r w:rsidR="00A92AE1" w:rsidRPr="009F3492">
        <w:rPr>
          <w:rFonts w:ascii="Times New Roman" w:hAnsi="Times New Roman" w:cs="Times New Roman"/>
          <w:sz w:val="28"/>
          <w:szCs w:val="28"/>
        </w:rPr>
        <w:t>);</w:t>
      </w:r>
    </w:p>
    <w:p w14:paraId="22C1D54B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9F3492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9F3492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9F3492">
        <w:rPr>
          <w:sz w:val="28"/>
          <w:szCs w:val="28"/>
        </w:rPr>
        <w:t xml:space="preserve">  </w:t>
      </w:r>
      <w:r w:rsidRPr="009F3492">
        <w:rPr>
          <w:sz w:val="28"/>
          <w:szCs w:val="28"/>
        </w:rPr>
        <w:t>10-15 лет назад.</w:t>
      </w:r>
    </w:p>
    <w:p w14:paraId="0BFC2F83" w14:textId="77777777" w:rsidR="006D494E" w:rsidRPr="009F3492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9F3492" w:rsidRDefault="006D494E" w:rsidP="006D494E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9F3492">
        <w:rPr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9F3492" w:rsidRDefault="006D494E" w:rsidP="00A16335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9F3492">
        <w:rPr>
          <w:sz w:val="28"/>
          <w:szCs w:val="28"/>
          <w:lang w:eastAsia="ru-RU"/>
        </w:rPr>
        <w:t xml:space="preserve">В 2023 году был благоустроен сквер в пос. </w:t>
      </w:r>
      <w:proofErr w:type="spellStart"/>
      <w:r w:rsidRPr="009F3492">
        <w:rPr>
          <w:sz w:val="28"/>
          <w:szCs w:val="28"/>
          <w:lang w:eastAsia="ru-RU"/>
        </w:rPr>
        <w:t>Широчанка</w:t>
      </w:r>
      <w:proofErr w:type="spellEnd"/>
      <w:r w:rsidR="008B2A3F" w:rsidRPr="009F3492">
        <w:rPr>
          <w:sz w:val="28"/>
          <w:szCs w:val="28"/>
          <w:lang w:eastAsia="ru-RU"/>
        </w:rPr>
        <w:t xml:space="preserve">, </w:t>
      </w:r>
      <w:r w:rsidRPr="009F3492">
        <w:rPr>
          <w:sz w:val="28"/>
          <w:szCs w:val="28"/>
          <w:lang w:eastAsia="ru-RU"/>
        </w:rPr>
        <w:t>отремонтирован памятник</w:t>
      </w:r>
      <w:r w:rsidRPr="009F3492">
        <w:t xml:space="preserve"> </w:t>
      </w:r>
      <w:r w:rsidRPr="009F3492">
        <w:rPr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9F3492" w:rsidRDefault="006D494E" w:rsidP="006D494E">
      <w:pPr>
        <w:ind w:firstLine="567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 xml:space="preserve"> </w:t>
      </w:r>
      <w:proofErr w:type="spellStart"/>
      <w:r w:rsidRPr="009F3492">
        <w:rPr>
          <w:sz w:val="28"/>
          <w:szCs w:val="28"/>
        </w:rPr>
        <w:t>г.Ейске</w:t>
      </w:r>
      <w:proofErr w:type="spellEnd"/>
      <w:r w:rsidR="008B2A3F" w:rsidRPr="009F3492">
        <w:rPr>
          <w:sz w:val="28"/>
          <w:szCs w:val="28"/>
        </w:rPr>
        <w:t xml:space="preserve"> (</w:t>
      </w:r>
      <w:r w:rsidR="0024453C" w:rsidRPr="009F3492">
        <w:rPr>
          <w:sz w:val="28"/>
          <w:szCs w:val="28"/>
        </w:rPr>
        <w:t>благоустроены т</w:t>
      </w:r>
      <w:r w:rsidRPr="009F3492">
        <w:rPr>
          <w:sz w:val="28"/>
          <w:szCs w:val="28"/>
        </w:rPr>
        <w:t>ротуарные дорожки</w:t>
      </w:r>
      <w:r w:rsidR="008B2A3F" w:rsidRPr="009F3492">
        <w:rPr>
          <w:sz w:val="28"/>
          <w:szCs w:val="28"/>
        </w:rPr>
        <w:t xml:space="preserve">, </w:t>
      </w:r>
      <w:r w:rsidR="0024453C" w:rsidRPr="009F3492">
        <w:rPr>
          <w:sz w:val="28"/>
          <w:szCs w:val="28"/>
        </w:rPr>
        <w:t xml:space="preserve">установлена </w:t>
      </w:r>
      <w:r w:rsidRPr="009F3492">
        <w:rPr>
          <w:sz w:val="28"/>
          <w:szCs w:val="28"/>
        </w:rPr>
        <w:t>детская площадка с наливным покрытием</w:t>
      </w:r>
      <w:r w:rsidR="008B2A3F" w:rsidRPr="009F3492">
        <w:rPr>
          <w:sz w:val="28"/>
          <w:szCs w:val="28"/>
        </w:rPr>
        <w:t>,</w:t>
      </w:r>
      <w:r w:rsidRPr="009F3492">
        <w:rPr>
          <w:sz w:val="28"/>
          <w:szCs w:val="28"/>
        </w:rPr>
        <w:t xml:space="preserve"> установлены детские игровые элементы, спортивная площадка с наливным покрытием</w:t>
      </w:r>
      <w:r w:rsidR="008B2A3F" w:rsidRPr="009F3492">
        <w:rPr>
          <w:sz w:val="28"/>
          <w:szCs w:val="28"/>
        </w:rPr>
        <w:t xml:space="preserve">, </w:t>
      </w:r>
      <w:r w:rsidRPr="009F3492">
        <w:rPr>
          <w:sz w:val="28"/>
          <w:szCs w:val="28"/>
        </w:rPr>
        <w:t>установлен</w:t>
      </w:r>
      <w:r w:rsidR="008B2A3F" w:rsidRPr="009F3492">
        <w:rPr>
          <w:sz w:val="28"/>
          <w:szCs w:val="28"/>
        </w:rPr>
        <w:t>о</w:t>
      </w:r>
      <w:r w:rsidRPr="009F3492">
        <w:rPr>
          <w:sz w:val="28"/>
          <w:szCs w:val="28"/>
        </w:rPr>
        <w:t xml:space="preserve"> спортивные оборудование, автобусная остановка</w:t>
      </w:r>
      <w:r w:rsidR="008B2A3F" w:rsidRPr="009F3492">
        <w:rPr>
          <w:sz w:val="28"/>
          <w:szCs w:val="28"/>
        </w:rPr>
        <w:t xml:space="preserve">, </w:t>
      </w:r>
      <w:r w:rsidRPr="009F3492">
        <w:rPr>
          <w:sz w:val="28"/>
          <w:szCs w:val="28"/>
        </w:rPr>
        <w:t>скамейки</w:t>
      </w:r>
      <w:r w:rsidR="008B2A3F" w:rsidRPr="009F3492">
        <w:rPr>
          <w:sz w:val="28"/>
          <w:szCs w:val="28"/>
        </w:rPr>
        <w:t xml:space="preserve">, </w:t>
      </w:r>
      <w:r w:rsidRPr="009F3492">
        <w:rPr>
          <w:sz w:val="28"/>
          <w:szCs w:val="28"/>
        </w:rPr>
        <w:t>урны, выполнено озеленение благоустроенной территории</w:t>
      </w:r>
      <w:r w:rsidR="008B2A3F" w:rsidRPr="009F3492">
        <w:rPr>
          <w:sz w:val="28"/>
          <w:szCs w:val="28"/>
        </w:rPr>
        <w:t>)</w:t>
      </w:r>
      <w:r w:rsidRPr="009F3492">
        <w:rPr>
          <w:sz w:val="28"/>
          <w:szCs w:val="28"/>
        </w:rPr>
        <w:t>.</w:t>
      </w:r>
    </w:p>
    <w:p w14:paraId="3F07DC80" w14:textId="7BDB41CA" w:rsidR="006D494E" w:rsidRPr="009F3492" w:rsidRDefault="006D494E" w:rsidP="006D494E">
      <w:pPr>
        <w:ind w:firstLine="567"/>
        <w:jc w:val="both"/>
        <w:rPr>
          <w:sz w:val="28"/>
          <w:szCs w:val="28"/>
        </w:rPr>
      </w:pPr>
      <w:r w:rsidRPr="009F3492">
        <w:rPr>
          <w:sz w:val="28"/>
          <w:szCs w:val="28"/>
        </w:rPr>
        <w:lastRenderedPageBreak/>
        <w:t xml:space="preserve">Также в 2024 году на объекте: "Благоустройство </w:t>
      </w:r>
      <w:r w:rsidR="008B2A3F" w:rsidRPr="009F3492">
        <w:rPr>
          <w:sz w:val="28"/>
          <w:szCs w:val="28"/>
        </w:rPr>
        <w:t>общественной территории (</w:t>
      </w:r>
      <w:r w:rsidRPr="009F3492">
        <w:rPr>
          <w:sz w:val="28"/>
          <w:szCs w:val="28"/>
        </w:rPr>
        <w:t xml:space="preserve">сквер в пос. </w:t>
      </w:r>
      <w:proofErr w:type="spellStart"/>
      <w:r w:rsidRPr="009F3492">
        <w:rPr>
          <w:sz w:val="28"/>
          <w:szCs w:val="28"/>
        </w:rPr>
        <w:t>Широчанка</w:t>
      </w:r>
      <w:proofErr w:type="spellEnd"/>
      <w:r w:rsidR="008B2A3F" w:rsidRPr="009F3492">
        <w:rPr>
          <w:sz w:val="28"/>
          <w:szCs w:val="28"/>
        </w:rPr>
        <w:t>)</w:t>
      </w:r>
      <w:r w:rsidRPr="009F3492">
        <w:rPr>
          <w:sz w:val="28"/>
          <w:szCs w:val="28"/>
        </w:rPr>
        <w:t xml:space="preserve"> в г. Ейске" </w:t>
      </w:r>
      <w:r w:rsidR="008B2A3F" w:rsidRPr="009F3492">
        <w:rPr>
          <w:sz w:val="28"/>
          <w:szCs w:val="28"/>
        </w:rPr>
        <w:t>установлены скамейки и урны.</w:t>
      </w:r>
    </w:p>
    <w:p w14:paraId="2A5771CC" w14:textId="77777777" w:rsidR="007A0A2C" w:rsidRPr="009F3492" w:rsidRDefault="007A0A2C" w:rsidP="007A0A2C">
      <w:pPr>
        <w:ind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5CEF66C7" w:rsidR="0016000B" w:rsidRPr="009F3492" w:rsidRDefault="0016000B" w:rsidP="0016000B">
      <w:pPr>
        <w:shd w:val="clear" w:color="auto" w:fill="FFFFFF"/>
        <w:ind w:firstLine="708"/>
        <w:jc w:val="both"/>
        <w:rPr>
          <w:sz w:val="28"/>
          <w:szCs w:val="28"/>
          <w:lang w:eastAsia="ru-RU"/>
        </w:rPr>
      </w:pPr>
      <w:r w:rsidRPr="009F3492">
        <w:rPr>
          <w:sz w:val="28"/>
          <w:szCs w:val="28"/>
        </w:rPr>
        <w:t xml:space="preserve">В 2025 году планируется изготовление проектно-сметной документации по благоустройству парка культуры и отдыха им. И.М. Поддубного. </w:t>
      </w:r>
      <w:r w:rsidRPr="009F3492">
        <w:rPr>
          <w:sz w:val="28"/>
          <w:szCs w:val="28"/>
          <w:lang w:eastAsia="ru-RU"/>
        </w:rPr>
        <w:t>Это один из самых старых парков Кубани </w:t>
      </w:r>
      <w:r w:rsidR="008B2A3F" w:rsidRPr="009F3492">
        <w:rPr>
          <w:sz w:val="28"/>
          <w:szCs w:val="28"/>
          <w:lang w:eastAsia="ru-RU"/>
        </w:rPr>
        <w:t xml:space="preserve">– </w:t>
      </w:r>
      <w:r w:rsidRPr="009F3492">
        <w:rPr>
          <w:sz w:val="28"/>
          <w:szCs w:val="28"/>
          <w:lang w:eastAsia="ru-RU"/>
        </w:rPr>
        <w:t>основа</w:t>
      </w:r>
      <w:r w:rsidR="008B2A3F" w:rsidRPr="009F3492">
        <w:rPr>
          <w:sz w:val="28"/>
          <w:szCs w:val="28"/>
          <w:lang w:eastAsia="ru-RU"/>
        </w:rPr>
        <w:t>н</w:t>
      </w:r>
      <w:r w:rsidRPr="009F3492">
        <w:rPr>
          <w:sz w:val="28"/>
          <w:szCs w:val="28"/>
          <w:lang w:eastAsia="ru-RU"/>
        </w:rPr>
        <w:t xml:space="preserve"> в 1898 г</w:t>
      </w:r>
      <w:r w:rsidR="008B2A3F" w:rsidRPr="009F3492">
        <w:rPr>
          <w:sz w:val="28"/>
          <w:szCs w:val="28"/>
          <w:lang w:eastAsia="ru-RU"/>
        </w:rPr>
        <w:t>оду</w:t>
      </w:r>
      <w:r w:rsidRPr="009F3492">
        <w:rPr>
          <w:sz w:val="28"/>
          <w:szCs w:val="28"/>
          <w:lang w:eastAsia="ru-RU"/>
        </w:rPr>
        <w:t>.</w:t>
      </w:r>
    </w:p>
    <w:p w14:paraId="056CDAE7" w14:textId="77777777" w:rsidR="00840102" w:rsidRPr="009F3492" w:rsidRDefault="0083097C" w:rsidP="001932D2">
      <w:pPr>
        <w:ind w:right="-147" w:firstLine="709"/>
        <w:jc w:val="both"/>
      </w:pPr>
      <w:r w:rsidRPr="009F3492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9F3492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9F349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9F349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9F349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9F3492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9F3492">
        <w:rPr>
          <w:rFonts w:ascii="Times New Roman" w:hAnsi="Times New Roman" w:cs="Times New Roman"/>
          <w:sz w:val="28"/>
          <w:szCs w:val="28"/>
        </w:rPr>
        <w:t>25</w:t>
      </w:r>
      <w:r w:rsidRPr="009F349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9F3492">
        <w:rPr>
          <w:rFonts w:ascii="Times New Roman" w:hAnsi="Times New Roman" w:cs="Times New Roman"/>
          <w:sz w:val="28"/>
          <w:szCs w:val="28"/>
        </w:rPr>
        <w:t>20</w:t>
      </w:r>
      <w:r w:rsidR="00F00AFF" w:rsidRPr="009F3492">
        <w:rPr>
          <w:rFonts w:ascii="Times New Roman" w:hAnsi="Times New Roman" w:cs="Times New Roman"/>
          <w:sz w:val="28"/>
          <w:szCs w:val="28"/>
        </w:rPr>
        <w:t>3</w:t>
      </w:r>
      <w:r w:rsidR="0035567F" w:rsidRPr="009F3492">
        <w:rPr>
          <w:rFonts w:ascii="Times New Roman" w:hAnsi="Times New Roman" w:cs="Times New Roman"/>
          <w:sz w:val="28"/>
          <w:szCs w:val="28"/>
        </w:rPr>
        <w:t>0</w:t>
      </w:r>
      <w:r w:rsidR="00F00AFF" w:rsidRPr="009F3492">
        <w:rPr>
          <w:rFonts w:ascii="Times New Roman" w:hAnsi="Times New Roman" w:cs="Times New Roman"/>
          <w:sz w:val="28"/>
          <w:szCs w:val="28"/>
        </w:rPr>
        <w:t xml:space="preserve"> </w:t>
      </w:r>
      <w:r w:rsidRPr="009F3492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  <w:r w:rsidRPr="009F3492">
        <w:rPr>
          <w:rFonts w:ascii="Times New Roman" w:hAnsi="Times New Roman" w:cs="Times New Roman"/>
          <w:sz w:val="28"/>
          <w:szCs w:val="28"/>
        </w:rPr>
        <w:t>».</w:t>
      </w:r>
    </w:p>
    <w:p w14:paraId="0D53CF0E" w14:textId="4BD26963" w:rsidR="00F610DE" w:rsidRPr="009F3492" w:rsidRDefault="00F610DE" w:rsidP="001932D2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Настоящая муниципальная программа</w:t>
      </w:r>
      <w:r w:rsidR="00900A93" w:rsidRPr="009F3492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9F3492" w:rsidRDefault="0083097C" w:rsidP="001932D2">
      <w:pPr>
        <w:widowControl w:val="0"/>
        <w:autoSpaceDE w:val="0"/>
        <w:ind w:right="26" w:firstLine="709"/>
        <w:jc w:val="both"/>
      </w:pPr>
      <w:r w:rsidRPr="009F3492">
        <w:rPr>
          <w:sz w:val="28"/>
          <w:szCs w:val="28"/>
        </w:rPr>
        <w:lastRenderedPageBreak/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9F3492">
        <w:rPr>
          <w:sz w:val="28"/>
          <w:szCs w:val="28"/>
        </w:rPr>
        <w:t>ю</w:t>
      </w:r>
      <w:r w:rsidRPr="009F3492">
        <w:rPr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9F3492">
        <w:rPr>
          <w:sz w:val="28"/>
          <w:szCs w:val="28"/>
        </w:rPr>
        <w:t xml:space="preserve">, </w:t>
      </w:r>
      <w:r w:rsidR="0035567F" w:rsidRPr="009F3492">
        <w:rPr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9F3492">
        <w:rPr>
          <w:rFonts w:ascii="Times New Roman" w:hAnsi="Times New Roman" w:cs="Times New Roman"/>
          <w:sz w:val="28"/>
          <w:szCs w:val="28"/>
        </w:rPr>
        <w:t>25</w:t>
      </w:r>
      <w:r w:rsidRPr="009F3492">
        <w:rPr>
          <w:rFonts w:ascii="Times New Roman" w:hAnsi="Times New Roman" w:cs="Times New Roman"/>
          <w:sz w:val="28"/>
          <w:szCs w:val="28"/>
        </w:rPr>
        <w:t>-20</w:t>
      </w:r>
      <w:r w:rsidR="00F00AFF" w:rsidRPr="009F3492">
        <w:rPr>
          <w:rFonts w:ascii="Times New Roman" w:hAnsi="Times New Roman" w:cs="Times New Roman"/>
          <w:sz w:val="28"/>
          <w:szCs w:val="28"/>
        </w:rPr>
        <w:t>3</w:t>
      </w:r>
      <w:r w:rsidR="009D4293" w:rsidRPr="009F3492">
        <w:rPr>
          <w:rFonts w:ascii="Times New Roman" w:hAnsi="Times New Roman" w:cs="Times New Roman"/>
          <w:sz w:val="28"/>
          <w:szCs w:val="28"/>
        </w:rPr>
        <w:t>0</w:t>
      </w:r>
      <w:r w:rsidRPr="009F3492">
        <w:rPr>
          <w:rFonts w:ascii="Times New Roman" w:hAnsi="Times New Roman" w:cs="Times New Roman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9F349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9F3492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9F3492" w:rsidRDefault="0083097C" w:rsidP="001932D2">
      <w:pPr>
        <w:widowControl w:val="0"/>
        <w:ind w:right="26"/>
        <w:jc w:val="center"/>
      </w:pPr>
      <w:r w:rsidRPr="009F3492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9F3492" w:rsidRDefault="0083097C" w:rsidP="001932D2">
      <w:pPr>
        <w:widowControl w:val="0"/>
        <w:ind w:right="26"/>
        <w:jc w:val="center"/>
      </w:pPr>
      <w:r w:rsidRPr="009F3492">
        <w:rPr>
          <w:sz w:val="28"/>
          <w:szCs w:val="28"/>
        </w:rPr>
        <w:t>муниципальной программы</w:t>
      </w:r>
    </w:p>
    <w:p w14:paraId="07B8AB8D" w14:textId="77777777" w:rsidR="00840102" w:rsidRPr="009F3492" w:rsidRDefault="00840102" w:rsidP="001932D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9F3492">
        <w:rPr>
          <w:sz w:val="28"/>
          <w:szCs w:val="28"/>
        </w:rPr>
        <w:t>2</w:t>
      </w:r>
      <w:r w:rsidR="00A16335" w:rsidRPr="009F3492">
        <w:rPr>
          <w:sz w:val="28"/>
          <w:szCs w:val="28"/>
        </w:rPr>
        <w:t>5</w:t>
      </w:r>
      <w:r w:rsidRPr="009F3492">
        <w:rPr>
          <w:sz w:val="28"/>
          <w:szCs w:val="28"/>
        </w:rPr>
        <w:t>-20</w:t>
      </w:r>
      <w:r w:rsidR="00B27B24" w:rsidRPr="009F3492">
        <w:rPr>
          <w:sz w:val="28"/>
          <w:szCs w:val="28"/>
        </w:rPr>
        <w:t>3</w:t>
      </w:r>
      <w:r w:rsidR="00A16335" w:rsidRPr="009F3492">
        <w:rPr>
          <w:sz w:val="28"/>
          <w:szCs w:val="28"/>
        </w:rPr>
        <w:t>0</w:t>
      </w:r>
      <w:r w:rsidRPr="009F3492">
        <w:rPr>
          <w:sz w:val="28"/>
          <w:szCs w:val="28"/>
        </w:rPr>
        <w:t xml:space="preserve"> годы, определяет системное повышение качества и </w:t>
      </w:r>
      <w:r w:rsidRPr="009F3492">
        <w:rPr>
          <w:sz w:val="28"/>
          <w:szCs w:val="28"/>
        </w:rPr>
        <w:lastRenderedPageBreak/>
        <w:t>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9F3492">
        <w:rPr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9F3492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9F3492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9F3492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9F3492">
        <w:rPr>
          <w:rFonts w:ascii="Times New Roman" w:hAnsi="Times New Roman" w:cs="Times New Roman"/>
          <w:sz w:val="28"/>
          <w:szCs w:val="28"/>
        </w:rPr>
        <w:t xml:space="preserve"> </w:t>
      </w:r>
      <w:r w:rsidRPr="009F3492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9F3492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9F3492">
        <w:rPr>
          <w:rFonts w:ascii="Times New Roman" w:hAnsi="Times New Roman" w:cs="Times New Roman"/>
          <w:sz w:val="28"/>
          <w:szCs w:val="28"/>
        </w:rPr>
        <w:t xml:space="preserve"> </w:t>
      </w:r>
      <w:r w:rsidRPr="009F3492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9F3492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9F3492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492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9F3492">
        <w:rPr>
          <w:rFonts w:ascii="Times New Roman" w:hAnsi="Times New Roman" w:cs="Times New Roman"/>
          <w:sz w:val="28"/>
          <w:szCs w:val="28"/>
        </w:rPr>
        <w:t xml:space="preserve"> </w:t>
      </w:r>
      <w:r w:rsidRPr="009F3492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9F3492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</w:p>
    <w:p w14:paraId="42ABF3AB" w14:textId="77777777" w:rsidR="00840102" w:rsidRPr="009F3492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9F3492" w:rsidRDefault="00840102" w:rsidP="001932D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04A8810F" w:rsidR="00840102" w:rsidRPr="009F3492" w:rsidRDefault="0083097C" w:rsidP="001932D2">
      <w:pPr>
        <w:widowControl w:val="0"/>
        <w:tabs>
          <w:tab w:val="left" w:pos="8205"/>
        </w:tabs>
        <w:autoSpaceDE w:val="0"/>
        <w:ind w:right="26" w:firstLine="709"/>
      </w:pPr>
      <w:r w:rsidRPr="009F3492">
        <w:rPr>
          <w:sz w:val="28"/>
          <w:szCs w:val="28"/>
        </w:rPr>
        <w:t>Срок реализации Программы установлен на 20</w:t>
      </w:r>
      <w:r w:rsidR="00B26358" w:rsidRPr="009F3492">
        <w:rPr>
          <w:sz w:val="28"/>
          <w:szCs w:val="28"/>
        </w:rPr>
        <w:t>25</w:t>
      </w:r>
      <w:r w:rsidRPr="009F3492">
        <w:rPr>
          <w:sz w:val="28"/>
          <w:szCs w:val="28"/>
        </w:rPr>
        <w:t>-20</w:t>
      </w:r>
      <w:r w:rsidR="00B26358" w:rsidRPr="009F3492">
        <w:rPr>
          <w:sz w:val="28"/>
          <w:szCs w:val="28"/>
        </w:rPr>
        <w:t>3</w:t>
      </w:r>
      <w:r w:rsidR="009D4293" w:rsidRPr="009F3492">
        <w:rPr>
          <w:sz w:val="28"/>
          <w:szCs w:val="28"/>
        </w:rPr>
        <w:t>0</w:t>
      </w:r>
      <w:r w:rsidRPr="009F3492">
        <w:rPr>
          <w:sz w:val="28"/>
          <w:szCs w:val="28"/>
        </w:rPr>
        <w:t xml:space="preserve"> годы.</w:t>
      </w:r>
    </w:p>
    <w:p w14:paraId="430DB562" w14:textId="77777777" w:rsidR="00E2060F" w:rsidRPr="009F3492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B5A6A2" w14:textId="36D27636" w:rsidR="00840102" w:rsidRPr="009F3492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2" w:name="_Hlk114064395"/>
      <w:r w:rsidRPr="009F3492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9F349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9F3492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9F3492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9F349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9F349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9F349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lastRenderedPageBreak/>
        <w:t>- разработка проектно-сметной документации;</w:t>
      </w:r>
    </w:p>
    <w:p w14:paraId="6EC4B3D7" w14:textId="77777777" w:rsidR="00840102" w:rsidRPr="009F349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9F3492">
        <w:rPr>
          <w:sz w:val="28"/>
          <w:szCs w:val="28"/>
        </w:rPr>
        <w:t>)</w:t>
      </w:r>
      <w:r w:rsidRPr="009F3492">
        <w:rPr>
          <w:sz w:val="28"/>
          <w:szCs w:val="28"/>
        </w:rPr>
        <w:t>.</w:t>
      </w:r>
    </w:p>
    <w:p w14:paraId="34831F5C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9F3492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 xml:space="preserve">5 </w:t>
      </w:r>
      <w:r w:rsidR="0083097C" w:rsidRPr="009F3492">
        <w:rPr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9F3492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9F3492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9F3492">
        <w:rPr>
          <w:sz w:val="28"/>
          <w:szCs w:val="28"/>
        </w:rPr>
        <w:t xml:space="preserve"> </w:t>
      </w:r>
    </w:p>
    <w:p w14:paraId="195DC5C3" w14:textId="1556B366" w:rsidR="00840102" w:rsidRPr="009F3492" w:rsidRDefault="00195A14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9F3492" w:rsidRDefault="00C140E6" w:rsidP="001932D2">
      <w:pPr>
        <w:widowControl w:val="0"/>
        <w:ind w:right="26" w:firstLine="709"/>
        <w:jc w:val="both"/>
      </w:pPr>
      <w:r w:rsidRPr="009F3492">
        <w:rPr>
          <w:bCs/>
          <w:sz w:val="28"/>
          <w:szCs w:val="28"/>
        </w:rPr>
        <w:t>6</w:t>
      </w:r>
      <w:r w:rsidR="0083097C" w:rsidRPr="009F3492">
        <w:rPr>
          <w:bCs/>
          <w:sz w:val="28"/>
          <w:szCs w:val="28"/>
        </w:rPr>
        <w:t>)</w:t>
      </w:r>
      <w:r w:rsidR="00231B39" w:rsidRPr="009F3492">
        <w:rPr>
          <w:bCs/>
          <w:sz w:val="28"/>
          <w:szCs w:val="28"/>
        </w:rPr>
        <w:t xml:space="preserve"> </w:t>
      </w:r>
      <w:r w:rsidR="0083097C" w:rsidRPr="009F3492">
        <w:rPr>
          <w:bCs/>
          <w:sz w:val="28"/>
          <w:szCs w:val="28"/>
        </w:rPr>
        <w:t>При выборе</w:t>
      </w:r>
      <w:r w:rsidR="006C4128" w:rsidRPr="009F3492">
        <w:rPr>
          <w:bCs/>
          <w:sz w:val="28"/>
          <w:szCs w:val="28"/>
        </w:rPr>
        <w:t xml:space="preserve"> </w:t>
      </w:r>
      <w:r w:rsidR="0083097C" w:rsidRPr="009F3492">
        <w:rPr>
          <w:bCs/>
          <w:sz w:val="28"/>
          <w:szCs w:val="28"/>
        </w:rPr>
        <w:t xml:space="preserve">формы финансового участия </w:t>
      </w:r>
      <w:r w:rsidR="0083097C" w:rsidRPr="009F3492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</w:t>
      </w:r>
      <w:r w:rsidR="0083097C" w:rsidRPr="009F3492">
        <w:rPr>
          <w:sz w:val="28"/>
          <w:szCs w:val="28"/>
        </w:rPr>
        <w:lastRenderedPageBreak/>
        <w:t xml:space="preserve">превышает </w:t>
      </w:r>
      <w:r w:rsidR="00286D39" w:rsidRPr="009F3492">
        <w:rPr>
          <w:sz w:val="28"/>
          <w:szCs w:val="28"/>
        </w:rPr>
        <w:t>20</w:t>
      </w:r>
      <w:r w:rsidR="0083097C" w:rsidRPr="009F3492">
        <w:rPr>
          <w:sz w:val="28"/>
          <w:szCs w:val="28"/>
        </w:rPr>
        <w:t xml:space="preserve"> %</w:t>
      </w:r>
      <w:r w:rsidR="0083097C" w:rsidRPr="009F3492">
        <w:rPr>
          <w:bCs/>
          <w:sz w:val="28"/>
          <w:szCs w:val="28"/>
        </w:rPr>
        <w:t>.</w:t>
      </w:r>
    </w:p>
    <w:p w14:paraId="523000D0" w14:textId="69C9B238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9F3492">
        <w:rPr>
          <w:sz w:val="28"/>
          <w:szCs w:val="28"/>
        </w:rPr>
        <w:t xml:space="preserve">размер которого может быть не менее 1 % </w:t>
      </w:r>
      <w:r w:rsidRPr="009F3492">
        <w:rPr>
          <w:bCs/>
          <w:sz w:val="28"/>
          <w:szCs w:val="28"/>
        </w:rPr>
        <w:t xml:space="preserve">и не превышает </w:t>
      </w:r>
      <w:r w:rsidR="00286D39" w:rsidRPr="009F3492">
        <w:rPr>
          <w:bCs/>
          <w:sz w:val="28"/>
          <w:szCs w:val="28"/>
        </w:rPr>
        <w:t>2</w:t>
      </w:r>
      <w:r w:rsidRPr="009F3492">
        <w:rPr>
          <w:bCs/>
          <w:sz w:val="28"/>
          <w:szCs w:val="28"/>
        </w:rPr>
        <w:t>0 %.</w:t>
      </w:r>
    </w:p>
    <w:p w14:paraId="169C0EC5" w14:textId="5720545F" w:rsidR="00840102" w:rsidRPr="009F3492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9F3492">
        <w:rPr>
          <w:sz w:val="28"/>
          <w:szCs w:val="28"/>
        </w:rPr>
        <w:t xml:space="preserve"> Ейского городского поселения Ейского района</w:t>
      </w:r>
      <w:r w:rsidR="0083097C" w:rsidRPr="009F3492">
        <w:rPr>
          <w:sz w:val="28"/>
          <w:szCs w:val="28"/>
        </w:rPr>
        <w:t xml:space="preserve"> «Формирование современной городской среды на 20</w:t>
      </w:r>
      <w:r w:rsidRPr="009F3492">
        <w:rPr>
          <w:sz w:val="28"/>
          <w:szCs w:val="28"/>
        </w:rPr>
        <w:t>25</w:t>
      </w:r>
      <w:r w:rsidR="0083097C" w:rsidRPr="009F3492">
        <w:rPr>
          <w:sz w:val="28"/>
          <w:szCs w:val="28"/>
        </w:rPr>
        <w:t>-20</w:t>
      </w:r>
      <w:r w:rsidRPr="009F3492">
        <w:rPr>
          <w:sz w:val="28"/>
          <w:szCs w:val="28"/>
        </w:rPr>
        <w:t>3</w:t>
      </w:r>
      <w:r w:rsidR="00C33847" w:rsidRPr="009F3492">
        <w:rPr>
          <w:sz w:val="28"/>
          <w:szCs w:val="28"/>
        </w:rPr>
        <w:t>0</w:t>
      </w:r>
      <w:r w:rsidR="0083097C" w:rsidRPr="009F3492">
        <w:rPr>
          <w:sz w:val="28"/>
          <w:szCs w:val="28"/>
        </w:rPr>
        <w:t xml:space="preserve"> годы».</w:t>
      </w:r>
    </w:p>
    <w:p w14:paraId="7BEF61EC" w14:textId="1F04291D" w:rsidR="00840102" w:rsidRPr="009F3492" w:rsidRDefault="00C140E6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9F3492">
        <w:rPr>
          <w:sz w:val="28"/>
          <w:szCs w:val="28"/>
        </w:rPr>
        <w:t>, р</w:t>
      </w:r>
      <w:r w:rsidR="0083097C" w:rsidRPr="009F3492">
        <w:rPr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9F3492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 xml:space="preserve"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</w:t>
      </w:r>
      <w:r w:rsidR="0083097C" w:rsidRPr="009F3492">
        <w:rPr>
          <w:sz w:val="28"/>
          <w:szCs w:val="28"/>
        </w:rPr>
        <w:lastRenderedPageBreak/>
        <w:t>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9F3492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267F75C1" w:rsidR="00840102" w:rsidRPr="009F3492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9F3492">
        <w:rPr>
          <w:sz w:val="28"/>
          <w:szCs w:val="28"/>
        </w:rPr>
        <w:t>муниципального контроля</w:t>
      </w:r>
      <w:r w:rsidR="009E216A" w:rsidRPr="009F3492">
        <w:rPr>
          <w:sz w:val="28"/>
          <w:szCs w:val="28"/>
        </w:rPr>
        <w:t xml:space="preserve"> и градостроительной деятельности</w:t>
      </w:r>
      <w:r w:rsidR="00636338" w:rsidRPr="009F3492">
        <w:rPr>
          <w:sz w:val="28"/>
          <w:szCs w:val="28"/>
        </w:rPr>
        <w:t xml:space="preserve"> </w:t>
      </w:r>
      <w:r w:rsidR="0083097C" w:rsidRPr="009F3492">
        <w:rPr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0E5B4A5E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7</w:t>
      </w:r>
      <w:r w:rsidR="0083097C" w:rsidRPr="009F3492">
        <w:rPr>
          <w:sz w:val="28"/>
          <w:szCs w:val="28"/>
        </w:rPr>
        <w:t xml:space="preserve">.10. Утвержденные дизайн-проекты, </w:t>
      </w:r>
      <w:r w:rsidR="00002301" w:rsidRPr="009F3492">
        <w:rPr>
          <w:sz w:val="28"/>
          <w:szCs w:val="28"/>
        </w:rPr>
        <w:t xml:space="preserve">управлением муниципального контроля </w:t>
      </w:r>
      <w:r w:rsidR="000142D7" w:rsidRPr="009F3492">
        <w:rPr>
          <w:sz w:val="28"/>
          <w:szCs w:val="28"/>
        </w:rPr>
        <w:t xml:space="preserve">и градостроительной деятельности </w:t>
      </w:r>
      <w:r w:rsidR="00002301" w:rsidRPr="009F3492">
        <w:rPr>
          <w:sz w:val="28"/>
          <w:szCs w:val="28"/>
        </w:rPr>
        <w:t xml:space="preserve">администрации </w:t>
      </w:r>
      <w:r w:rsidR="0083097C" w:rsidRPr="009F3492">
        <w:rPr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8</w:t>
      </w:r>
      <w:r w:rsidR="0083097C" w:rsidRPr="009F3492">
        <w:rPr>
          <w:sz w:val="28"/>
          <w:szCs w:val="28"/>
        </w:rPr>
        <w:t>) Адресный перечень дворовых территорий</w:t>
      </w:r>
      <w:r w:rsidR="002B4A9E" w:rsidRPr="009F3492">
        <w:rPr>
          <w:sz w:val="28"/>
          <w:szCs w:val="28"/>
        </w:rPr>
        <w:t>,</w:t>
      </w:r>
      <w:r w:rsidR="0083097C" w:rsidRPr="009F3492">
        <w:rPr>
          <w:sz w:val="28"/>
          <w:szCs w:val="28"/>
        </w:rPr>
        <w:t xml:space="preserve"> подлежащих благоустройству в 20</w:t>
      </w:r>
      <w:r w:rsidRPr="009F3492">
        <w:rPr>
          <w:sz w:val="28"/>
          <w:szCs w:val="28"/>
        </w:rPr>
        <w:t>2</w:t>
      </w:r>
      <w:r w:rsidR="00171242" w:rsidRPr="009F3492">
        <w:rPr>
          <w:sz w:val="28"/>
          <w:szCs w:val="28"/>
        </w:rPr>
        <w:t>5</w:t>
      </w:r>
      <w:r w:rsidR="0083097C" w:rsidRPr="009F3492">
        <w:rPr>
          <w:sz w:val="28"/>
          <w:szCs w:val="28"/>
        </w:rPr>
        <w:t>-20</w:t>
      </w:r>
      <w:r w:rsidRPr="009F3492">
        <w:rPr>
          <w:sz w:val="28"/>
          <w:szCs w:val="28"/>
        </w:rPr>
        <w:t>3</w:t>
      </w:r>
      <w:r w:rsidR="00171242" w:rsidRPr="009F3492">
        <w:rPr>
          <w:sz w:val="28"/>
          <w:szCs w:val="28"/>
        </w:rPr>
        <w:t>0</w:t>
      </w:r>
      <w:r w:rsidR="0083097C" w:rsidRPr="009F3492">
        <w:rPr>
          <w:sz w:val="28"/>
          <w:szCs w:val="28"/>
        </w:rPr>
        <w:t xml:space="preserve"> годы сформирован на основании Порядка </w:t>
      </w:r>
      <w:r w:rsidR="006C4128" w:rsidRPr="009F3492">
        <w:rPr>
          <w:sz w:val="28"/>
          <w:szCs w:val="28"/>
        </w:rPr>
        <w:t>представления рассмотрения и оценки предложений,</w:t>
      </w:r>
      <w:r w:rsidR="0083097C" w:rsidRPr="009F3492">
        <w:rPr>
          <w:sz w:val="28"/>
          <w:szCs w:val="28"/>
        </w:rPr>
        <w:t xml:space="preserve"> заинтересованных лиц</w:t>
      </w:r>
      <w:r w:rsidRPr="009F3492">
        <w:rPr>
          <w:sz w:val="28"/>
          <w:szCs w:val="28"/>
        </w:rPr>
        <w:t xml:space="preserve"> </w:t>
      </w:r>
      <w:r w:rsidR="0083097C" w:rsidRPr="009F3492">
        <w:rPr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9F3492">
        <w:rPr>
          <w:sz w:val="28"/>
          <w:szCs w:val="28"/>
        </w:rPr>
        <w:t>2</w:t>
      </w:r>
      <w:r w:rsidR="006A7610" w:rsidRPr="009F3492">
        <w:rPr>
          <w:sz w:val="28"/>
          <w:szCs w:val="28"/>
        </w:rPr>
        <w:t>5</w:t>
      </w:r>
      <w:r w:rsidR="0083097C" w:rsidRPr="009F3492">
        <w:rPr>
          <w:sz w:val="28"/>
          <w:szCs w:val="28"/>
        </w:rPr>
        <w:t>-20</w:t>
      </w:r>
      <w:r w:rsidRPr="009F3492">
        <w:rPr>
          <w:sz w:val="28"/>
          <w:szCs w:val="28"/>
        </w:rPr>
        <w:t>3</w:t>
      </w:r>
      <w:r w:rsidR="00171242" w:rsidRPr="009F3492">
        <w:rPr>
          <w:sz w:val="28"/>
          <w:szCs w:val="28"/>
        </w:rPr>
        <w:t>0</w:t>
      </w:r>
      <w:r w:rsidR="0083097C" w:rsidRPr="009F3492">
        <w:rPr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9F3492" w:rsidRDefault="0083097C" w:rsidP="001932D2">
      <w:pPr>
        <w:widowControl w:val="0"/>
        <w:ind w:right="28" w:firstLine="709"/>
        <w:jc w:val="both"/>
      </w:pPr>
      <w:r w:rsidRPr="009F3492">
        <w:rPr>
          <w:bCs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9F3492">
        <w:rPr>
          <w:bCs/>
          <w:sz w:val="28"/>
          <w:szCs w:val="28"/>
        </w:rPr>
        <w:t>у</w:t>
      </w:r>
      <w:r w:rsidRPr="009F3492">
        <w:rPr>
          <w:bCs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9F3492">
        <w:rPr>
          <w:sz w:val="28"/>
          <w:szCs w:val="28"/>
        </w:rPr>
        <w:t>срока реализации муниципальной программы,</w:t>
      </w:r>
      <w:r w:rsidRPr="009F3492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9F3492" w:rsidRDefault="0083097C" w:rsidP="001932D2">
      <w:pPr>
        <w:ind w:right="26" w:firstLine="709"/>
        <w:jc w:val="both"/>
      </w:pPr>
      <w:r w:rsidRPr="009F3492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9F3492" w:rsidRDefault="00692F9A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9</w:t>
      </w:r>
      <w:r w:rsidR="0083097C" w:rsidRPr="009F3492">
        <w:rPr>
          <w:sz w:val="28"/>
          <w:szCs w:val="28"/>
        </w:rPr>
        <w:t>) Под общественной территорией</w:t>
      </w:r>
      <w:r w:rsidR="006C4128" w:rsidRPr="009F3492">
        <w:rPr>
          <w:sz w:val="28"/>
          <w:szCs w:val="28"/>
        </w:rPr>
        <w:t xml:space="preserve"> </w:t>
      </w:r>
      <w:r w:rsidR="0083097C" w:rsidRPr="009F3492">
        <w:rPr>
          <w:sz w:val="28"/>
          <w:szCs w:val="28"/>
        </w:rPr>
        <w:t xml:space="preserve">(территорией общего пользования) понимается территория </w:t>
      </w:r>
      <w:r w:rsidR="004B35CD" w:rsidRPr="009F3492">
        <w:rPr>
          <w:sz w:val="28"/>
          <w:szCs w:val="28"/>
        </w:rPr>
        <w:t>Ейского городского поселения Ейского района</w:t>
      </w:r>
      <w:r w:rsidR="0083097C" w:rsidRPr="009F3492">
        <w:rPr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1</w:t>
      </w:r>
      <w:r w:rsidR="00692F9A" w:rsidRPr="009F3492">
        <w:rPr>
          <w:sz w:val="28"/>
          <w:szCs w:val="28"/>
        </w:rPr>
        <w:t>0</w:t>
      </w:r>
      <w:r w:rsidRPr="009F3492">
        <w:rPr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lastRenderedPageBreak/>
        <w:t>-</w:t>
      </w:r>
      <w:r w:rsidR="002D70D0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>благоустройство территории;</w:t>
      </w:r>
    </w:p>
    <w:p w14:paraId="6102747F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- другие виды работ.</w:t>
      </w:r>
    </w:p>
    <w:p w14:paraId="1FCA53B8" w14:textId="28B51D64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1</w:t>
      </w:r>
      <w:r w:rsidR="00692F9A" w:rsidRPr="009F3492">
        <w:rPr>
          <w:sz w:val="28"/>
          <w:szCs w:val="28"/>
        </w:rPr>
        <w:t>1</w:t>
      </w:r>
      <w:r w:rsidRPr="009F3492">
        <w:rPr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9F3492">
        <w:rPr>
          <w:sz w:val="28"/>
          <w:szCs w:val="28"/>
        </w:rPr>
        <w:t>2</w:t>
      </w:r>
      <w:r w:rsidR="00BA2AD8" w:rsidRPr="009F3492">
        <w:rPr>
          <w:sz w:val="28"/>
          <w:szCs w:val="28"/>
        </w:rPr>
        <w:t>5</w:t>
      </w:r>
      <w:r w:rsidRPr="009F3492">
        <w:rPr>
          <w:sz w:val="28"/>
          <w:szCs w:val="28"/>
        </w:rPr>
        <w:t>-20</w:t>
      </w:r>
      <w:r w:rsidR="00692F9A" w:rsidRPr="009F3492">
        <w:rPr>
          <w:sz w:val="28"/>
          <w:szCs w:val="28"/>
        </w:rPr>
        <w:t>3</w:t>
      </w:r>
      <w:r w:rsidR="00BA2AD8" w:rsidRPr="009F3492">
        <w:rPr>
          <w:sz w:val="28"/>
          <w:szCs w:val="28"/>
        </w:rPr>
        <w:t>0</w:t>
      </w:r>
      <w:r w:rsidRPr="009F3492">
        <w:rPr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>106.</w:t>
      </w:r>
    </w:p>
    <w:p w14:paraId="2FFA7BB5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9F3492">
        <w:rPr>
          <w:bCs/>
          <w:sz w:val="28"/>
          <w:szCs w:val="28"/>
        </w:rPr>
        <w:t>2</w:t>
      </w:r>
      <w:r w:rsidR="00BA2AD8" w:rsidRPr="009F3492">
        <w:rPr>
          <w:bCs/>
          <w:sz w:val="28"/>
          <w:szCs w:val="28"/>
        </w:rPr>
        <w:t>5</w:t>
      </w:r>
      <w:r w:rsidRPr="009F3492">
        <w:rPr>
          <w:bCs/>
          <w:sz w:val="28"/>
          <w:szCs w:val="28"/>
        </w:rPr>
        <w:t>-20</w:t>
      </w:r>
      <w:r w:rsidR="00692F9A" w:rsidRPr="009F3492">
        <w:rPr>
          <w:bCs/>
          <w:sz w:val="28"/>
          <w:szCs w:val="28"/>
        </w:rPr>
        <w:t>3</w:t>
      </w:r>
      <w:r w:rsidR="00BA2AD8" w:rsidRPr="009F3492">
        <w:rPr>
          <w:bCs/>
          <w:sz w:val="28"/>
          <w:szCs w:val="28"/>
        </w:rPr>
        <w:t>0</w:t>
      </w:r>
      <w:r w:rsidRPr="009F3492">
        <w:rPr>
          <w:bCs/>
          <w:sz w:val="28"/>
          <w:szCs w:val="28"/>
        </w:rPr>
        <w:t xml:space="preserve"> годах указан в приложении №</w:t>
      </w:r>
      <w:r w:rsidR="00195A14" w:rsidRPr="009F3492">
        <w:rPr>
          <w:bCs/>
          <w:sz w:val="28"/>
          <w:szCs w:val="28"/>
        </w:rPr>
        <w:t xml:space="preserve"> </w:t>
      </w:r>
      <w:r w:rsidRPr="009F3492">
        <w:rPr>
          <w:bCs/>
          <w:sz w:val="28"/>
          <w:szCs w:val="28"/>
        </w:rPr>
        <w:t>4 муниципальной программы.</w:t>
      </w:r>
    </w:p>
    <w:p w14:paraId="43275744" w14:textId="190DBCD7" w:rsidR="00840102" w:rsidRPr="009F3492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9F3492">
        <w:rPr>
          <w:sz w:val="28"/>
          <w:szCs w:val="28"/>
        </w:rPr>
        <w:t>1</w:t>
      </w:r>
      <w:r w:rsidR="00692F9A" w:rsidRPr="009F3492">
        <w:rPr>
          <w:sz w:val="28"/>
          <w:szCs w:val="28"/>
        </w:rPr>
        <w:t>2</w:t>
      </w:r>
      <w:r w:rsidRPr="009F3492">
        <w:rPr>
          <w:sz w:val="28"/>
          <w:szCs w:val="28"/>
        </w:rPr>
        <w:t>) Все работы по благоустройству</w:t>
      </w:r>
      <w:r w:rsidRPr="009F3492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9F3492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9F3492">
        <w:rPr>
          <w:sz w:val="28"/>
          <w:szCs w:val="28"/>
          <w:lang w:eastAsia="en-US"/>
        </w:rPr>
        <w:t xml:space="preserve"> (</w:t>
      </w:r>
      <w:r w:rsidRPr="009F3492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9F3492">
        <w:rPr>
          <w:rFonts w:eastAsia="Calibri"/>
          <w:sz w:val="28"/>
          <w:szCs w:val="28"/>
        </w:rPr>
        <w:t xml:space="preserve"> </w:t>
      </w:r>
      <w:r w:rsidRPr="009F3492">
        <w:rPr>
          <w:rFonts w:eastAsia="Calibri"/>
          <w:sz w:val="28"/>
          <w:szCs w:val="28"/>
        </w:rPr>
        <w:t>для благоустройства общественной территории).</w:t>
      </w:r>
    </w:p>
    <w:p w14:paraId="40259D8E" w14:textId="6B0B9F0F" w:rsidR="003E4823" w:rsidRPr="009F3492" w:rsidRDefault="0083097C" w:rsidP="001932D2">
      <w:pPr>
        <w:ind w:right="26" w:firstLine="709"/>
        <w:jc w:val="both"/>
        <w:rPr>
          <w:sz w:val="28"/>
          <w:szCs w:val="28"/>
        </w:rPr>
      </w:pPr>
      <w:r w:rsidRPr="009F3492">
        <w:rPr>
          <w:rFonts w:eastAsia="Calibri"/>
          <w:sz w:val="28"/>
          <w:szCs w:val="28"/>
        </w:rPr>
        <w:t>1</w:t>
      </w:r>
      <w:r w:rsidR="00692F9A" w:rsidRPr="009F3492">
        <w:rPr>
          <w:rFonts w:eastAsia="Calibri"/>
          <w:sz w:val="28"/>
          <w:szCs w:val="28"/>
        </w:rPr>
        <w:t>3</w:t>
      </w:r>
      <w:r w:rsidRPr="009F3492">
        <w:rPr>
          <w:rFonts w:eastAsia="Calibri"/>
          <w:sz w:val="28"/>
          <w:szCs w:val="28"/>
        </w:rPr>
        <w:t xml:space="preserve">) </w:t>
      </w:r>
      <w:r w:rsidR="003E4823" w:rsidRPr="009F3492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9F3492" w:rsidRDefault="003E4823" w:rsidP="001932D2">
      <w:pPr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lastRenderedPageBreak/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9F3492" w:rsidRDefault="007A0A2C" w:rsidP="001932D2">
      <w:pPr>
        <w:ind w:right="26" w:firstLine="709"/>
        <w:jc w:val="both"/>
        <w:rPr>
          <w:sz w:val="28"/>
          <w:szCs w:val="28"/>
        </w:rPr>
      </w:pPr>
    </w:p>
    <w:p w14:paraId="53E46130" w14:textId="77777777" w:rsidR="007A0A2C" w:rsidRPr="009F3492" w:rsidRDefault="007A0A2C" w:rsidP="007A0A2C">
      <w:pPr>
        <w:jc w:val="center"/>
        <w:rPr>
          <w:sz w:val="28"/>
          <w:szCs w:val="28"/>
          <w:lang w:eastAsia="ru-RU"/>
        </w:rPr>
      </w:pPr>
      <w:r w:rsidRPr="009F3492">
        <w:rPr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9F3492" w:rsidRDefault="007A0A2C" w:rsidP="007A0A2C">
      <w:pPr>
        <w:jc w:val="center"/>
        <w:rPr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9F3492" w:rsidRPr="009F3492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F17E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5A99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61AC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BEE6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Значение показателей</w:t>
            </w:r>
          </w:p>
        </w:tc>
      </w:tr>
      <w:tr w:rsidR="009F3492" w:rsidRPr="009F3492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AA6E" w14:textId="77777777" w:rsidR="007A0A2C" w:rsidRPr="009F3492" w:rsidRDefault="007A0A2C" w:rsidP="007636C8">
            <w:pPr>
              <w:rPr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733E6" w14:textId="77777777" w:rsidR="007A0A2C" w:rsidRPr="009F3492" w:rsidRDefault="007A0A2C" w:rsidP="007636C8">
            <w:pPr>
              <w:rPr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D4A6" w14:textId="77777777" w:rsidR="007A0A2C" w:rsidRPr="009F3492" w:rsidRDefault="007A0A2C" w:rsidP="007636C8">
            <w:pPr>
              <w:rPr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B2D5" w14:textId="6BC714CF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202</w:t>
            </w:r>
            <w:r w:rsidR="00FD5C3B" w:rsidRPr="009F3492">
              <w:rPr>
                <w:lang w:eastAsia="ru-RU"/>
              </w:rPr>
              <w:t>5</w:t>
            </w:r>
            <w:r w:rsidRPr="009F3492">
              <w:rPr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56A4" w14:textId="030E1E3E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202</w:t>
            </w:r>
            <w:r w:rsidR="00FD5C3B" w:rsidRPr="009F3492">
              <w:rPr>
                <w:lang w:eastAsia="ru-RU"/>
              </w:rPr>
              <w:t>6</w:t>
            </w:r>
            <w:r w:rsidRPr="009F3492">
              <w:rPr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B36F" w14:textId="69334E98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202</w:t>
            </w:r>
            <w:r w:rsidR="00FD5C3B" w:rsidRPr="009F3492">
              <w:rPr>
                <w:lang w:eastAsia="ru-RU"/>
              </w:rPr>
              <w:t>7</w:t>
            </w:r>
            <w:r w:rsidRPr="009F3492">
              <w:rPr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BDB" w14:textId="728489E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202</w:t>
            </w:r>
            <w:r w:rsidR="00FD5C3B" w:rsidRPr="009F3492">
              <w:rPr>
                <w:lang w:eastAsia="ru-RU"/>
              </w:rPr>
              <w:t>8</w:t>
            </w:r>
            <w:r w:rsidRPr="009F3492">
              <w:rPr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24ED" w14:textId="2B988C49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</w:t>
            </w:r>
            <w:r w:rsidR="00FD5C3B" w:rsidRPr="009F3492">
              <w:rPr>
                <w:lang w:eastAsia="ru-RU"/>
              </w:rPr>
              <w:t>29</w:t>
            </w:r>
            <w:r w:rsidRPr="009F3492">
              <w:rPr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862B" w14:textId="48EB4872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203</w:t>
            </w:r>
            <w:r w:rsidR="00FD5C3B" w:rsidRPr="009F3492">
              <w:rPr>
                <w:lang w:eastAsia="ru-RU"/>
              </w:rPr>
              <w:t>0</w:t>
            </w:r>
            <w:r w:rsidRPr="009F3492">
              <w:rPr>
                <w:lang w:eastAsia="ru-RU"/>
              </w:rPr>
              <w:t xml:space="preserve"> год</w:t>
            </w:r>
          </w:p>
        </w:tc>
      </w:tr>
      <w:tr w:rsidR="009F3492" w:rsidRPr="009F3492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C0A9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F5ED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5978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184D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154C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B77D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F6B4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0507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C8268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9</w:t>
            </w:r>
          </w:p>
        </w:tc>
      </w:tr>
      <w:tr w:rsidR="009F3492" w:rsidRPr="009F3492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7220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E128" w14:textId="77777777" w:rsidR="007A0A2C" w:rsidRPr="009F3492" w:rsidRDefault="007A0A2C" w:rsidP="007636C8">
            <w:pPr>
              <w:rPr>
                <w:lang w:eastAsia="ru-RU"/>
              </w:rPr>
            </w:pPr>
            <w:r w:rsidRPr="009F3492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9F3492" w:rsidRPr="009F3492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EBE0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E3B0" w14:textId="2F39B65E" w:rsidR="007A0A2C" w:rsidRPr="009F3492" w:rsidRDefault="0070627B" w:rsidP="00336279">
            <w:pPr>
              <w:jc w:val="both"/>
              <w:rPr>
                <w:lang w:eastAsia="ru-RU"/>
              </w:rPr>
            </w:pPr>
            <w:r w:rsidRPr="009F3492">
              <w:rPr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C5AE" w14:textId="5EDF69D0" w:rsidR="007A0A2C" w:rsidRPr="009F3492" w:rsidRDefault="00B70ECB" w:rsidP="007636C8">
            <w:pPr>
              <w:jc w:val="center"/>
              <w:rPr>
                <w:lang w:eastAsia="ru-RU"/>
              </w:rPr>
            </w:pPr>
            <w:r w:rsidRPr="009F3492">
              <w:rPr>
                <w:sz w:val="23"/>
                <w:szCs w:val="23"/>
              </w:rPr>
              <w:t>ш</w:t>
            </w:r>
            <w:r w:rsidR="0070627B" w:rsidRPr="009F3492">
              <w:rPr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9008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6B5A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63D7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0A98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3ABE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567A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7C62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B4FC" w14:textId="77777777" w:rsidR="007A0A2C" w:rsidRPr="009F3492" w:rsidRDefault="007A0A2C" w:rsidP="007636C8">
            <w:pPr>
              <w:suppressAutoHyphens w:val="0"/>
              <w:rPr>
                <w:lang w:eastAsia="ru-RU"/>
              </w:rPr>
            </w:pPr>
            <w:r w:rsidRPr="009F3492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9F3492" w:rsidRPr="009F3492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7391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542D" w14:textId="4119933D" w:rsidR="007A0A2C" w:rsidRPr="009F3492" w:rsidRDefault="0070627B" w:rsidP="00336279">
            <w:pPr>
              <w:jc w:val="both"/>
              <w:rPr>
                <w:bCs/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F54C" w14:textId="483F3DA8" w:rsidR="007A0A2C" w:rsidRPr="009F3492" w:rsidRDefault="00B70ECB" w:rsidP="007636C8">
            <w:pPr>
              <w:jc w:val="center"/>
              <w:rPr>
                <w:lang w:eastAsia="ru-RU"/>
              </w:rPr>
            </w:pPr>
            <w:r w:rsidRPr="009F3492">
              <w:rPr>
                <w:sz w:val="23"/>
                <w:szCs w:val="23"/>
              </w:rPr>
              <w:t>ш</w:t>
            </w:r>
            <w:r w:rsidR="0070627B" w:rsidRPr="009F3492">
              <w:rPr>
                <w:sz w:val="23"/>
                <w:szCs w:val="23"/>
              </w:rPr>
              <w:t>т.</w:t>
            </w:r>
            <w:r w:rsidR="007A0A2C" w:rsidRPr="009F3492">
              <w:rPr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523B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714E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AF4D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0174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88DE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A2AA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8D4C7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</w:t>
            </w:r>
          </w:p>
        </w:tc>
        <w:tc>
          <w:tcPr>
            <w:tcW w:w="13733" w:type="dxa"/>
            <w:gridSpan w:val="9"/>
          </w:tcPr>
          <w:p w14:paraId="0047BA2D" w14:textId="48F62C57" w:rsidR="007A0A2C" w:rsidRPr="009F3492" w:rsidRDefault="007A0A2C" w:rsidP="007636C8">
            <w:pPr>
              <w:suppressAutoHyphens w:val="0"/>
              <w:rPr>
                <w:lang w:eastAsia="ru-RU"/>
              </w:rPr>
            </w:pPr>
            <w:r w:rsidRPr="009F3492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9F3492" w:rsidRPr="009F3492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5EEB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45D2" w14:textId="77777777" w:rsidR="007A0A2C" w:rsidRPr="009F3492" w:rsidRDefault="007A0A2C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6B11" w14:textId="0C4FB022" w:rsidR="007A0A2C" w:rsidRPr="009F3492" w:rsidRDefault="00B70ECB" w:rsidP="007636C8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</w:t>
            </w:r>
            <w:r w:rsidR="007A0A2C" w:rsidRPr="009F349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6CF4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9731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28BD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B0E6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6A61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EAC6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9D44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2467" w14:textId="77777777" w:rsidR="007A0A2C" w:rsidRPr="009F3492" w:rsidRDefault="007A0A2C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5012" w14:textId="62FED46E" w:rsidR="007A0A2C" w:rsidRPr="009F3492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</w:t>
            </w:r>
            <w:r w:rsidR="007A0A2C" w:rsidRPr="009F349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9569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B2F0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7A34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EEA4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C392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A882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1E84" w14:textId="77777777" w:rsidR="007A0A2C" w:rsidRPr="009F3492" w:rsidRDefault="007A0A2C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7A3B" w14:textId="3EC40AB6" w:rsidR="007A0A2C" w:rsidRPr="009F3492" w:rsidRDefault="007A0A2C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FFD3" w14:textId="5962CFA0" w:rsidR="007A0A2C" w:rsidRPr="009F3492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</w:t>
            </w:r>
            <w:r w:rsidR="007A0A2C" w:rsidRPr="009F349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2C0D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C5DD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92A4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71DF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5F1D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B2FA" w14:textId="77777777" w:rsidR="007A0A2C" w:rsidRPr="009F349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4BA29708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3596" w14:textId="480383EE" w:rsidR="00BC19A1" w:rsidRPr="009F3492" w:rsidRDefault="00BC19A1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3.4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903C" w14:textId="30F0F86B" w:rsidR="00BC19A1" w:rsidRPr="009F3492" w:rsidRDefault="00BC19A1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 xml:space="preserve">Сметная документация на объект: </w:t>
            </w:r>
            <w:r w:rsidR="00D13B0E" w:rsidRPr="009F3492">
              <w:rPr>
                <w:sz w:val="23"/>
                <w:szCs w:val="23"/>
              </w:rPr>
              <w:t>«</w:t>
            </w:r>
            <w:r w:rsidRPr="009F3492">
              <w:rPr>
                <w:sz w:val="23"/>
                <w:szCs w:val="23"/>
              </w:rPr>
              <w:t>Приморская набережная от ул. Ростовск</w:t>
            </w:r>
            <w:r w:rsidR="002258F5" w:rsidRPr="009F3492">
              <w:rPr>
                <w:sz w:val="23"/>
                <w:szCs w:val="23"/>
              </w:rPr>
              <w:t>ой</w:t>
            </w:r>
            <w:r w:rsidRPr="009F3492">
              <w:rPr>
                <w:sz w:val="23"/>
                <w:szCs w:val="23"/>
              </w:rPr>
              <w:t xml:space="preserve"> до ул. Полев</w:t>
            </w:r>
            <w:r w:rsidR="002258F5" w:rsidRPr="009F3492">
              <w:rPr>
                <w:sz w:val="23"/>
                <w:szCs w:val="23"/>
              </w:rPr>
              <w:t>ой</w:t>
            </w:r>
            <w:r w:rsidRPr="009F3492">
              <w:rPr>
                <w:sz w:val="23"/>
                <w:szCs w:val="23"/>
              </w:rPr>
              <w:t xml:space="preserve"> (2-я</w:t>
            </w:r>
            <w:r w:rsidR="00D13B0E" w:rsidRPr="009F3492">
              <w:rPr>
                <w:sz w:val="23"/>
                <w:szCs w:val="23"/>
              </w:rPr>
              <w:t xml:space="preserve"> очередь</w:t>
            </w:r>
            <w:r w:rsidRPr="009F3492">
              <w:rPr>
                <w:sz w:val="23"/>
                <w:szCs w:val="23"/>
              </w:rPr>
              <w:t>)</w:t>
            </w:r>
            <w:r w:rsidR="00D13B0E" w:rsidRPr="009F3492">
              <w:rPr>
                <w:sz w:val="23"/>
                <w:szCs w:val="23"/>
              </w:rPr>
              <w:t>»</w:t>
            </w:r>
            <w:r w:rsidRPr="009F3492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3859" w14:textId="7D82DFE5" w:rsidR="00BC19A1" w:rsidRPr="009F3492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документ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6D32" w14:textId="3112290A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0036" w14:textId="20BD20A7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0AC7" w14:textId="129A6D1B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7B8B" w14:textId="49584E65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31BA" w14:textId="5BC44B43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892E" w14:textId="148829A0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1B92C3C9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7B34" w14:textId="4534061E" w:rsidR="00BC19A1" w:rsidRPr="009F3492" w:rsidRDefault="00BC19A1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</w:t>
            </w:r>
            <w:r w:rsidR="00801BE4" w:rsidRPr="009F3492">
              <w:rPr>
                <w:lang w:eastAsia="ru-RU"/>
              </w:rPr>
              <w:t>4.1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7166" w14:textId="0AB30EB0" w:rsidR="00BC19A1" w:rsidRPr="009F3492" w:rsidRDefault="00BC19A1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 xml:space="preserve">Проект по инженерно-геологическим изысканиям территории объекта: </w:t>
            </w:r>
            <w:r w:rsidR="00D13B0E" w:rsidRPr="009F3492">
              <w:rPr>
                <w:sz w:val="23"/>
                <w:szCs w:val="23"/>
              </w:rPr>
              <w:t>«</w:t>
            </w:r>
            <w:r w:rsidRPr="009F3492">
              <w:rPr>
                <w:sz w:val="23"/>
                <w:szCs w:val="23"/>
              </w:rPr>
              <w:t>Приморская набережная от ул. Ростовской до ул. Полев</w:t>
            </w:r>
            <w:r w:rsidR="002258F5" w:rsidRPr="009F3492">
              <w:rPr>
                <w:sz w:val="23"/>
                <w:szCs w:val="23"/>
              </w:rPr>
              <w:t>ой</w:t>
            </w:r>
            <w:r w:rsidRPr="009F3492">
              <w:rPr>
                <w:sz w:val="23"/>
                <w:szCs w:val="23"/>
              </w:rPr>
              <w:t xml:space="preserve"> (2 очередь)</w:t>
            </w:r>
            <w:r w:rsidR="00D13B0E" w:rsidRPr="009F3492">
              <w:rPr>
                <w:sz w:val="23"/>
                <w:szCs w:val="23"/>
              </w:rPr>
              <w:t>»</w:t>
            </w:r>
            <w:r w:rsidRPr="009F3492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4B78" w14:textId="7FC52C7C" w:rsidR="00BC19A1" w:rsidRPr="009F3492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0646" w14:textId="642F31E7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7071" w14:textId="019A44B0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5DB0" w14:textId="1649B848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2372" w14:textId="252F594E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A5A8" w14:textId="2481DEB1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DE51" w14:textId="2548E3DD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6EB0DE5D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AB72" w14:textId="093C9D95" w:rsidR="00BC19A1" w:rsidRPr="009F3492" w:rsidRDefault="00BC19A1" w:rsidP="007636C8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</w:t>
            </w:r>
            <w:r w:rsidR="00D13B0E" w:rsidRPr="009F3492">
              <w:rPr>
                <w:lang w:eastAsia="ru-RU"/>
              </w:rPr>
              <w:t>4.2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05A3" w14:textId="3DA00E88" w:rsidR="00BC19A1" w:rsidRPr="009F3492" w:rsidRDefault="00BC19A1" w:rsidP="00336279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 xml:space="preserve">Проект на объект: </w:t>
            </w:r>
            <w:r w:rsidR="00D13B0E" w:rsidRPr="009F3492">
              <w:rPr>
                <w:sz w:val="23"/>
                <w:szCs w:val="23"/>
              </w:rPr>
              <w:t>«</w:t>
            </w:r>
            <w:r w:rsidRPr="009F3492">
              <w:rPr>
                <w:sz w:val="23"/>
                <w:szCs w:val="23"/>
              </w:rPr>
              <w:t>Приморская набережная от ул. Ростовской до ул. Поле</w:t>
            </w:r>
            <w:r w:rsidR="002258F5" w:rsidRPr="009F3492">
              <w:rPr>
                <w:sz w:val="23"/>
                <w:szCs w:val="23"/>
              </w:rPr>
              <w:t>вой</w:t>
            </w:r>
            <w:r w:rsidRPr="009F3492">
              <w:rPr>
                <w:sz w:val="23"/>
                <w:szCs w:val="23"/>
              </w:rPr>
              <w:t xml:space="preserve"> (2 очередь)</w:t>
            </w:r>
            <w:r w:rsidR="00D13B0E" w:rsidRPr="009F3492">
              <w:rPr>
                <w:sz w:val="23"/>
                <w:szCs w:val="23"/>
              </w:rPr>
              <w:t>»</w:t>
            </w:r>
            <w:r w:rsidRPr="009F3492">
              <w:rPr>
                <w:sz w:val="23"/>
                <w:szCs w:val="23"/>
              </w:rPr>
              <w:t>, расположенный по ул. Шмидта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1428" w14:textId="744D60D0" w:rsidR="00BC19A1" w:rsidRPr="009F3492" w:rsidRDefault="00BC19A1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297C" w14:textId="5787FFED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43B3" w14:textId="17720463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1912" w14:textId="0C1F02EA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A8B9" w14:textId="1CBF8049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8B3D" w14:textId="79A9299D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6851" w14:textId="69AE559B" w:rsidR="00BC19A1" w:rsidRPr="009F3492" w:rsidRDefault="00BC19A1" w:rsidP="007636C8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9F3492" w:rsidRPr="009F3492" w14:paraId="2E5F743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B07D" w14:textId="04C4660E" w:rsidR="008C7B2C" w:rsidRPr="009F3492" w:rsidRDefault="008C7B2C" w:rsidP="008C7B2C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3.5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9C08" w14:textId="0A86DB0A" w:rsidR="008C7B2C" w:rsidRPr="009F3492" w:rsidRDefault="007744B1" w:rsidP="009F6845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Т</w:t>
            </w:r>
            <w:r w:rsidR="009F6845" w:rsidRPr="009F3492">
              <w:rPr>
                <w:sz w:val="23"/>
                <w:szCs w:val="23"/>
              </w:rPr>
              <w:t>опографическ</w:t>
            </w:r>
            <w:r w:rsidRPr="009F3492">
              <w:rPr>
                <w:sz w:val="23"/>
                <w:szCs w:val="23"/>
              </w:rPr>
              <w:t>ая</w:t>
            </w:r>
            <w:r w:rsidR="009F6845" w:rsidRPr="009F3492">
              <w:rPr>
                <w:sz w:val="23"/>
                <w:szCs w:val="23"/>
              </w:rPr>
              <w:t xml:space="preserve"> съемк</w:t>
            </w:r>
            <w:r w:rsidRPr="009F3492">
              <w:rPr>
                <w:sz w:val="23"/>
                <w:szCs w:val="23"/>
              </w:rPr>
              <w:t>а</w:t>
            </w:r>
            <w:r w:rsidR="009F6845" w:rsidRPr="009F3492">
              <w:rPr>
                <w:sz w:val="23"/>
                <w:szCs w:val="23"/>
              </w:rPr>
              <w:t xml:space="preserve">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929B" w14:textId="6E11B14C" w:rsidR="008C7B2C" w:rsidRPr="009F3492" w:rsidRDefault="00ED23F3" w:rsidP="008C7B2C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услуга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2AE2" w14:textId="350633B8" w:rsidR="008C7B2C" w:rsidRPr="009F3492" w:rsidRDefault="00D24DB7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137E" w14:textId="526CA677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9820" w14:textId="2D3B15DF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C4D1" w14:textId="4EC2E267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3A74" w14:textId="257473D1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3447" w14:textId="7F8BF010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  <w:tr w:rsidR="008C7B2C" w:rsidRPr="009F3492" w14:paraId="0221F1E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EBF4" w14:textId="165D0C2A" w:rsidR="008C7B2C" w:rsidRPr="009F3492" w:rsidRDefault="00D24DB7" w:rsidP="008C7B2C">
            <w:pPr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3.5.1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A96A" w14:textId="1FFC3839" w:rsidR="008C7B2C" w:rsidRPr="009F3492" w:rsidRDefault="007744B1" w:rsidP="009F6845">
            <w:pPr>
              <w:jc w:val="both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Д</w:t>
            </w:r>
            <w:r w:rsidR="009F6845" w:rsidRPr="009F3492">
              <w:rPr>
                <w:sz w:val="23"/>
                <w:szCs w:val="23"/>
              </w:rPr>
              <w:t>изайн-проект для благоустройства общественной территории «Парк Дружбы»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FCB5" w14:textId="6C72BA77" w:rsidR="008C7B2C" w:rsidRPr="009F3492" w:rsidRDefault="007744B1" w:rsidP="008C7B2C">
            <w:pPr>
              <w:ind w:left="-95" w:right="-150"/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проект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8FBE" w14:textId="49FAF6D4" w:rsidR="008C7B2C" w:rsidRPr="009F3492" w:rsidRDefault="00D24DB7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B3A67" w14:textId="36859F88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34BF" w14:textId="3F45F8DA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4720" w14:textId="7A6891DE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51E4" w14:textId="18B0E737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BAB" w14:textId="55A2DC4E" w:rsidR="008C7B2C" w:rsidRPr="009F3492" w:rsidRDefault="008C7B2C" w:rsidP="008C7B2C">
            <w:pPr>
              <w:suppressAutoHyphens w:val="0"/>
              <w:jc w:val="center"/>
              <w:rPr>
                <w:lang w:eastAsia="ru-RU"/>
              </w:rPr>
            </w:pPr>
            <w:r w:rsidRPr="009F3492">
              <w:rPr>
                <w:lang w:eastAsia="ru-RU"/>
              </w:rPr>
              <w:t>0</w:t>
            </w:r>
          </w:p>
        </w:tc>
      </w:tr>
    </w:tbl>
    <w:p w14:paraId="09A5137E" w14:textId="77777777" w:rsidR="00840102" w:rsidRPr="009F349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9F3492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9F3492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9F349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5CA00349" w:rsidR="00840102" w:rsidRPr="009F3492" w:rsidRDefault="0083097C" w:rsidP="001932D2">
      <w:pPr>
        <w:widowControl w:val="0"/>
        <w:ind w:firstLine="709"/>
      </w:pPr>
      <w:r w:rsidRPr="009F3492">
        <w:rPr>
          <w:sz w:val="28"/>
          <w:szCs w:val="28"/>
        </w:rPr>
        <w:t xml:space="preserve">Общий объем финансирования программы составляет </w:t>
      </w:r>
      <w:r w:rsidR="00BC19A1" w:rsidRPr="009F3492">
        <w:rPr>
          <w:sz w:val="28"/>
          <w:szCs w:val="28"/>
        </w:rPr>
        <w:t>2</w:t>
      </w:r>
      <w:r w:rsidR="00783AF2" w:rsidRPr="009F3492">
        <w:rPr>
          <w:sz w:val="28"/>
          <w:szCs w:val="28"/>
        </w:rPr>
        <w:t>9</w:t>
      </w:r>
      <w:r w:rsidR="00BC19A1" w:rsidRPr="009F3492">
        <w:rPr>
          <w:sz w:val="28"/>
          <w:szCs w:val="28"/>
        </w:rPr>
        <w:t xml:space="preserve"> </w:t>
      </w:r>
      <w:r w:rsidR="00783AF2" w:rsidRPr="009F3492">
        <w:rPr>
          <w:sz w:val="28"/>
          <w:szCs w:val="28"/>
        </w:rPr>
        <w:t>00</w:t>
      </w:r>
      <w:r w:rsidR="00BC19A1" w:rsidRPr="009F3492">
        <w:rPr>
          <w:sz w:val="28"/>
          <w:szCs w:val="28"/>
        </w:rPr>
        <w:t>0,0</w:t>
      </w:r>
      <w:r w:rsidR="007E52BC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 xml:space="preserve">тысяч рублей, в том числе: </w:t>
      </w:r>
    </w:p>
    <w:p w14:paraId="1BF50E2E" w14:textId="294ABD21" w:rsidR="00840102" w:rsidRPr="009F3492" w:rsidRDefault="0083097C" w:rsidP="001932D2">
      <w:pPr>
        <w:widowControl w:val="0"/>
        <w:jc w:val="both"/>
      </w:pPr>
      <w:r w:rsidRPr="009F3492">
        <w:rPr>
          <w:sz w:val="28"/>
          <w:szCs w:val="28"/>
        </w:rPr>
        <w:t xml:space="preserve">из средств местного бюджета – </w:t>
      </w:r>
      <w:r w:rsidR="00692F9A" w:rsidRPr="009F3492">
        <w:rPr>
          <w:sz w:val="28"/>
          <w:szCs w:val="28"/>
        </w:rPr>
        <w:t>2</w:t>
      </w:r>
      <w:r w:rsidR="00783AF2" w:rsidRPr="009F3492">
        <w:rPr>
          <w:sz w:val="28"/>
          <w:szCs w:val="28"/>
        </w:rPr>
        <w:t>9</w:t>
      </w:r>
      <w:r w:rsidR="000A036F" w:rsidRPr="009F3492">
        <w:rPr>
          <w:sz w:val="28"/>
          <w:szCs w:val="28"/>
        </w:rPr>
        <w:t> </w:t>
      </w:r>
      <w:r w:rsidR="00783AF2" w:rsidRPr="009F3492">
        <w:rPr>
          <w:sz w:val="28"/>
          <w:szCs w:val="28"/>
        </w:rPr>
        <w:t>00</w:t>
      </w:r>
      <w:r w:rsidR="00BC19A1" w:rsidRPr="009F3492">
        <w:rPr>
          <w:sz w:val="28"/>
          <w:szCs w:val="28"/>
        </w:rPr>
        <w:t>0</w:t>
      </w:r>
      <w:r w:rsidR="000A036F" w:rsidRPr="009F3492">
        <w:rPr>
          <w:sz w:val="28"/>
          <w:szCs w:val="28"/>
        </w:rPr>
        <w:t>,0</w:t>
      </w:r>
      <w:r w:rsidRPr="009F3492">
        <w:rPr>
          <w:sz w:val="28"/>
          <w:szCs w:val="28"/>
        </w:rPr>
        <w:t xml:space="preserve"> тыс. рублей;</w:t>
      </w:r>
    </w:p>
    <w:p w14:paraId="232DC0FF" w14:textId="07C0C355" w:rsidR="00840102" w:rsidRPr="009F3492" w:rsidRDefault="0083097C" w:rsidP="001932D2">
      <w:pPr>
        <w:widowControl w:val="0"/>
        <w:jc w:val="both"/>
      </w:pPr>
      <w:r w:rsidRPr="009F3492">
        <w:rPr>
          <w:sz w:val="28"/>
          <w:szCs w:val="28"/>
        </w:rPr>
        <w:t xml:space="preserve">из средств краевого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2D51B8A6" w14:textId="6BAE889D" w:rsidR="00840102" w:rsidRPr="009F3492" w:rsidRDefault="0083097C" w:rsidP="001932D2">
      <w:pPr>
        <w:widowControl w:val="0"/>
        <w:jc w:val="both"/>
      </w:pPr>
      <w:r w:rsidRPr="009F3492">
        <w:rPr>
          <w:sz w:val="28"/>
          <w:szCs w:val="28"/>
        </w:rPr>
        <w:t xml:space="preserve">из средств федерального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3325931E" w14:textId="5F099273" w:rsidR="00840102" w:rsidRPr="009F3492" w:rsidRDefault="0083097C" w:rsidP="001932D2">
      <w:pPr>
        <w:widowControl w:val="0"/>
        <w:jc w:val="both"/>
        <w:rPr>
          <w:sz w:val="28"/>
          <w:szCs w:val="28"/>
        </w:rPr>
      </w:pPr>
      <w:r w:rsidRPr="009F3492">
        <w:rPr>
          <w:sz w:val="28"/>
          <w:szCs w:val="28"/>
        </w:rPr>
        <w:t xml:space="preserve">из внебюджетных источников – </w:t>
      </w:r>
      <w:r w:rsidR="00692F9A" w:rsidRPr="009F3492">
        <w:rPr>
          <w:sz w:val="28"/>
          <w:szCs w:val="28"/>
        </w:rPr>
        <w:t>0,</w:t>
      </w:r>
      <w:r w:rsidRPr="009F3492">
        <w:rPr>
          <w:sz w:val="28"/>
          <w:szCs w:val="28"/>
        </w:rPr>
        <w:t>0 тыс. рублей.</w:t>
      </w:r>
    </w:p>
    <w:p w14:paraId="3C5D40FC" w14:textId="77777777" w:rsidR="00C43F18" w:rsidRPr="009F3492" w:rsidRDefault="0083097C" w:rsidP="001932D2">
      <w:pPr>
        <w:widowControl w:val="0"/>
        <w:ind w:right="26" w:firstLine="709"/>
        <w:rPr>
          <w:sz w:val="28"/>
          <w:szCs w:val="28"/>
        </w:rPr>
      </w:pPr>
      <w:r w:rsidRPr="009F3492">
        <w:rPr>
          <w:sz w:val="28"/>
          <w:szCs w:val="28"/>
        </w:rPr>
        <w:t xml:space="preserve"> </w:t>
      </w:r>
    </w:p>
    <w:p w14:paraId="4389C56F" w14:textId="5B007A36" w:rsidR="00840102" w:rsidRPr="009F3492" w:rsidRDefault="0083097C" w:rsidP="001932D2">
      <w:pPr>
        <w:widowControl w:val="0"/>
        <w:ind w:right="26" w:firstLine="709"/>
      </w:pPr>
      <w:r w:rsidRPr="009F3492">
        <w:rPr>
          <w:sz w:val="28"/>
          <w:szCs w:val="28"/>
        </w:rPr>
        <w:t>в том числе по разделам:</w:t>
      </w:r>
    </w:p>
    <w:p w14:paraId="0B7510F6" w14:textId="76453B32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9F3492">
        <w:rPr>
          <w:bCs/>
          <w:sz w:val="28"/>
          <w:szCs w:val="28"/>
        </w:rPr>
        <w:t>0,0</w:t>
      </w:r>
      <w:r w:rsidRPr="009F3492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 xml:space="preserve">из средств местного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736A5D70" w14:textId="77777777" w:rsidR="00840102" w:rsidRPr="009F3492" w:rsidRDefault="0083097C" w:rsidP="001932D2">
      <w:pPr>
        <w:widowControl w:val="0"/>
        <w:jc w:val="both"/>
      </w:pPr>
      <w:r w:rsidRPr="009F3492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9F3492" w:rsidRDefault="00840102" w:rsidP="001932D2">
      <w:pPr>
        <w:widowControl w:val="0"/>
        <w:ind w:right="26"/>
        <w:jc w:val="both"/>
        <w:rPr>
          <w:sz w:val="28"/>
          <w:szCs w:val="28"/>
        </w:rPr>
      </w:pPr>
    </w:p>
    <w:p w14:paraId="68BD0AEC" w14:textId="63ECE3E7" w:rsidR="00840102" w:rsidRPr="009F3492" w:rsidRDefault="0083097C" w:rsidP="001932D2">
      <w:pPr>
        <w:widowControl w:val="0"/>
        <w:ind w:right="26" w:firstLine="709"/>
      </w:pPr>
      <w:r w:rsidRPr="009F3492">
        <w:rPr>
          <w:sz w:val="28"/>
          <w:szCs w:val="28"/>
        </w:rPr>
        <w:t>«</w:t>
      </w:r>
      <w:r w:rsidRPr="009F3492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9F3492">
        <w:rPr>
          <w:bCs/>
          <w:sz w:val="28"/>
          <w:szCs w:val="28"/>
        </w:rPr>
        <w:t>0,0</w:t>
      </w:r>
      <w:r w:rsidRPr="009F3492">
        <w:rPr>
          <w:bCs/>
          <w:sz w:val="28"/>
          <w:szCs w:val="28"/>
        </w:rPr>
        <w:t xml:space="preserve"> тыс. рублей, в том числе: </w:t>
      </w:r>
    </w:p>
    <w:p w14:paraId="3758E018" w14:textId="70E8E982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 xml:space="preserve">из средств федерального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6799C2D2" w14:textId="01B4FEE8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 xml:space="preserve">из средств краевого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10D3E4C8" w14:textId="1748E60A" w:rsidR="00840102" w:rsidRPr="009F3492" w:rsidRDefault="0083097C" w:rsidP="001932D2">
      <w:pPr>
        <w:widowControl w:val="0"/>
        <w:ind w:right="26"/>
      </w:pPr>
      <w:r w:rsidRPr="009F3492">
        <w:rPr>
          <w:sz w:val="28"/>
          <w:szCs w:val="28"/>
        </w:rPr>
        <w:lastRenderedPageBreak/>
        <w:t xml:space="preserve">из средств местного бюджета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рублей;</w:t>
      </w:r>
    </w:p>
    <w:p w14:paraId="2BFC951D" w14:textId="457D5A4D" w:rsidR="00840102" w:rsidRPr="009F3492" w:rsidRDefault="0083097C" w:rsidP="001932D2">
      <w:pPr>
        <w:widowControl w:val="0"/>
        <w:ind w:right="26"/>
      </w:pPr>
      <w:r w:rsidRPr="009F3492">
        <w:rPr>
          <w:sz w:val="28"/>
          <w:szCs w:val="28"/>
        </w:rPr>
        <w:t xml:space="preserve">из внебюджетных источников – </w:t>
      </w:r>
      <w:r w:rsidR="00692F9A" w:rsidRPr="009F3492">
        <w:rPr>
          <w:sz w:val="28"/>
          <w:szCs w:val="28"/>
        </w:rPr>
        <w:t>0,0</w:t>
      </w:r>
      <w:r w:rsidRPr="009F3492">
        <w:rPr>
          <w:sz w:val="28"/>
          <w:szCs w:val="28"/>
        </w:rPr>
        <w:t xml:space="preserve"> тыс. рублей.</w:t>
      </w:r>
    </w:p>
    <w:p w14:paraId="13F145D1" w14:textId="77777777" w:rsidR="00840102" w:rsidRPr="009F3492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2A1012F5" w14:textId="5C6E883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9F3492">
        <w:rPr>
          <w:bCs/>
          <w:sz w:val="28"/>
          <w:szCs w:val="28"/>
        </w:rPr>
        <w:t>технический надзор</w:t>
      </w:r>
      <w:r w:rsidR="00692F9A" w:rsidRPr="009F3492">
        <w:rPr>
          <w:bCs/>
          <w:sz w:val="28"/>
          <w:szCs w:val="28"/>
        </w:rPr>
        <w:t xml:space="preserve">» </w:t>
      </w:r>
      <w:r w:rsidR="007A0A2C" w:rsidRPr="009F3492">
        <w:rPr>
          <w:bCs/>
          <w:sz w:val="28"/>
          <w:szCs w:val="28"/>
        </w:rPr>
        <w:t>2</w:t>
      </w:r>
      <w:r w:rsidR="00783AF2" w:rsidRPr="009F3492">
        <w:rPr>
          <w:bCs/>
          <w:sz w:val="28"/>
          <w:szCs w:val="28"/>
        </w:rPr>
        <w:t>9</w:t>
      </w:r>
      <w:r w:rsidR="007A0A2C" w:rsidRPr="009F3492">
        <w:rPr>
          <w:bCs/>
          <w:sz w:val="28"/>
          <w:szCs w:val="28"/>
        </w:rPr>
        <w:t> </w:t>
      </w:r>
      <w:r w:rsidR="00783AF2" w:rsidRPr="009F3492">
        <w:rPr>
          <w:bCs/>
          <w:sz w:val="28"/>
          <w:szCs w:val="28"/>
        </w:rPr>
        <w:t>00</w:t>
      </w:r>
      <w:r w:rsidR="007A0A2C" w:rsidRPr="009F3492">
        <w:rPr>
          <w:bCs/>
          <w:sz w:val="28"/>
          <w:szCs w:val="28"/>
        </w:rPr>
        <w:t>0,0</w:t>
      </w:r>
      <w:r w:rsidRPr="009F3492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9F3492" w:rsidRDefault="0083097C" w:rsidP="001932D2">
      <w:pPr>
        <w:widowControl w:val="0"/>
        <w:ind w:right="26"/>
        <w:jc w:val="both"/>
      </w:pPr>
      <w:r w:rsidRPr="009F3492">
        <w:rPr>
          <w:sz w:val="28"/>
          <w:szCs w:val="28"/>
        </w:rPr>
        <w:t>из средств краевого бюджета – 0,0 тыс. рублей;</w:t>
      </w:r>
    </w:p>
    <w:p w14:paraId="6D2CBA48" w14:textId="33E865E4" w:rsidR="00840102" w:rsidRPr="009F3492" w:rsidRDefault="0083097C" w:rsidP="001932D2">
      <w:pPr>
        <w:widowControl w:val="0"/>
        <w:ind w:right="26"/>
      </w:pPr>
      <w:r w:rsidRPr="009F3492">
        <w:rPr>
          <w:sz w:val="28"/>
          <w:szCs w:val="28"/>
        </w:rPr>
        <w:t xml:space="preserve">из средств местного бюджета – </w:t>
      </w:r>
      <w:r w:rsidR="00BC19A1" w:rsidRPr="009F3492">
        <w:rPr>
          <w:bCs/>
          <w:sz w:val="28"/>
          <w:szCs w:val="28"/>
        </w:rPr>
        <w:t>2</w:t>
      </w:r>
      <w:r w:rsidR="00783AF2" w:rsidRPr="009F3492">
        <w:rPr>
          <w:bCs/>
          <w:sz w:val="28"/>
          <w:szCs w:val="28"/>
        </w:rPr>
        <w:t>9 000</w:t>
      </w:r>
      <w:r w:rsidR="00BC19A1" w:rsidRPr="009F3492">
        <w:rPr>
          <w:bCs/>
          <w:sz w:val="28"/>
          <w:szCs w:val="28"/>
        </w:rPr>
        <w:t>,0</w:t>
      </w:r>
      <w:r w:rsidR="005D4E6F" w:rsidRPr="009F3492">
        <w:rPr>
          <w:bCs/>
          <w:sz w:val="28"/>
          <w:szCs w:val="28"/>
        </w:rPr>
        <w:t xml:space="preserve"> </w:t>
      </w:r>
      <w:r w:rsidRPr="009F3492">
        <w:rPr>
          <w:sz w:val="28"/>
          <w:szCs w:val="28"/>
        </w:rPr>
        <w:t>тыс. рублей.</w:t>
      </w:r>
    </w:p>
    <w:p w14:paraId="67F356D0" w14:textId="77777777" w:rsidR="00840102" w:rsidRPr="009F3492" w:rsidRDefault="0083097C" w:rsidP="001932D2">
      <w:pPr>
        <w:widowControl w:val="0"/>
        <w:jc w:val="both"/>
      </w:pPr>
      <w:r w:rsidRPr="009F3492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9F3492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73644111" w14:textId="4E7A7115" w:rsidR="00840102" w:rsidRPr="009F3492" w:rsidRDefault="0083097C" w:rsidP="001932D2">
      <w:pPr>
        <w:widowControl w:val="0"/>
        <w:ind w:right="26" w:firstLine="709"/>
        <w:jc w:val="both"/>
        <w:rPr>
          <w:rStyle w:val="fontstyle01"/>
          <w:color w:val="auto"/>
        </w:rPr>
      </w:pPr>
      <w:r w:rsidRPr="009F3492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9F3492">
        <w:rPr>
          <w:sz w:val="28"/>
          <w:szCs w:val="28"/>
        </w:rPr>
        <w:t>бюджетов подлежит</w:t>
      </w:r>
      <w:r w:rsidRPr="009F3492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9F3492">
        <w:rPr>
          <w:sz w:val="28"/>
          <w:szCs w:val="28"/>
        </w:rPr>
        <w:t xml:space="preserve"> </w:t>
      </w:r>
      <w:r w:rsidR="00B4397F" w:rsidRPr="009F3492">
        <w:rPr>
          <w:sz w:val="28"/>
          <w:szCs w:val="28"/>
        </w:rPr>
        <w:t xml:space="preserve">на </w:t>
      </w:r>
      <w:r w:rsidR="00761304" w:rsidRPr="009F3492">
        <w:rPr>
          <w:sz w:val="28"/>
          <w:szCs w:val="28"/>
        </w:rPr>
        <w:t xml:space="preserve">мероприятия по </w:t>
      </w:r>
      <w:r w:rsidR="00B4397F" w:rsidRPr="009F3492">
        <w:rPr>
          <w:sz w:val="28"/>
          <w:szCs w:val="28"/>
        </w:rPr>
        <w:t>реализаци</w:t>
      </w:r>
      <w:r w:rsidR="00761304" w:rsidRPr="009F3492">
        <w:rPr>
          <w:sz w:val="28"/>
          <w:szCs w:val="28"/>
        </w:rPr>
        <w:t>и</w:t>
      </w:r>
      <w:r w:rsidR="00B4397F" w:rsidRPr="009F3492">
        <w:rPr>
          <w:sz w:val="28"/>
          <w:szCs w:val="28"/>
        </w:rPr>
        <w:t xml:space="preserve"> регионального проекта «</w:t>
      </w:r>
      <w:r w:rsidR="00B4397F" w:rsidRPr="009F3492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9F3492">
        <w:rPr>
          <w:rStyle w:val="fontstyle01"/>
          <w:color w:val="auto"/>
        </w:rPr>
        <w:t>ы</w:t>
      </w:r>
      <w:r w:rsidR="00B4397F" w:rsidRPr="009F3492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2693"/>
        <w:gridCol w:w="1701"/>
        <w:gridCol w:w="1559"/>
        <w:gridCol w:w="1134"/>
        <w:gridCol w:w="1134"/>
        <w:gridCol w:w="1134"/>
        <w:gridCol w:w="993"/>
        <w:gridCol w:w="1134"/>
        <w:gridCol w:w="1134"/>
        <w:gridCol w:w="1559"/>
      </w:tblGrid>
      <w:tr w:rsidR="009F3492" w:rsidRPr="009F3492" w14:paraId="44947CC5" w14:textId="77777777" w:rsidTr="008872B4">
        <w:trPr>
          <w:trHeight w:val="1160"/>
        </w:trPr>
        <w:tc>
          <w:tcPr>
            <w:tcW w:w="758" w:type="dxa"/>
          </w:tcPr>
          <w:p w14:paraId="5A79C8C7" w14:textId="77777777" w:rsidR="0096565E" w:rsidRPr="009F3492" w:rsidRDefault="0096565E" w:rsidP="001932D2">
            <w:pPr>
              <w:jc w:val="center"/>
            </w:pPr>
            <w:bookmarkStart w:id="3" w:name="_Hlk194574884"/>
            <w:r w:rsidRPr="009F3492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693" w:type="dxa"/>
          </w:tcPr>
          <w:p w14:paraId="0D186658" w14:textId="77777777" w:rsidR="0096565E" w:rsidRPr="009F3492" w:rsidRDefault="0096565E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701" w:type="dxa"/>
          </w:tcPr>
          <w:p w14:paraId="7C1AEE98" w14:textId="77777777" w:rsidR="0096565E" w:rsidRPr="009F3492" w:rsidRDefault="0096565E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59" w:type="dxa"/>
          </w:tcPr>
          <w:p w14:paraId="30403900" w14:textId="452AC340" w:rsidR="0096565E" w:rsidRPr="009F3492" w:rsidRDefault="0096565E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proofErr w:type="gramStart"/>
            <w:r w:rsidRPr="009F3492">
              <w:rPr>
                <w:bCs/>
                <w:sz w:val="23"/>
                <w:szCs w:val="23"/>
              </w:rPr>
              <w:t>тыс.рублей</w:t>
            </w:r>
            <w:proofErr w:type="spellEnd"/>
            <w:proofErr w:type="gramEnd"/>
            <w:r w:rsidRPr="009F349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14:paraId="2AD7918A" w14:textId="15EBEC6A" w:rsidR="0096565E" w:rsidRPr="009F3492" w:rsidRDefault="0096565E" w:rsidP="001932D2">
            <w:pPr>
              <w:ind w:left="-108" w:right="-108"/>
              <w:jc w:val="center"/>
            </w:pPr>
            <w:r w:rsidRPr="009F3492">
              <w:rPr>
                <w:bCs/>
                <w:sz w:val="23"/>
                <w:szCs w:val="23"/>
              </w:rPr>
              <w:t>202</w:t>
            </w:r>
            <w:r w:rsidR="00FD5C3B" w:rsidRPr="009F3492">
              <w:rPr>
                <w:bCs/>
                <w:sz w:val="23"/>
                <w:szCs w:val="23"/>
              </w:rPr>
              <w:t>5</w:t>
            </w:r>
            <w:r w:rsidRPr="009F349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</w:tcPr>
          <w:p w14:paraId="2AF71B20" w14:textId="2B2AD6B6" w:rsidR="0096565E" w:rsidRPr="009F3492" w:rsidRDefault="0096565E" w:rsidP="001932D2">
            <w:pPr>
              <w:ind w:left="-112" w:right="-79"/>
              <w:jc w:val="center"/>
            </w:pPr>
            <w:r w:rsidRPr="009F3492">
              <w:rPr>
                <w:bCs/>
                <w:sz w:val="23"/>
                <w:szCs w:val="23"/>
              </w:rPr>
              <w:t>202</w:t>
            </w:r>
            <w:r w:rsidR="00FD5C3B" w:rsidRPr="009F3492">
              <w:rPr>
                <w:bCs/>
                <w:sz w:val="23"/>
                <w:szCs w:val="23"/>
              </w:rPr>
              <w:t>6</w:t>
            </w:r>
            <w:r w:rsidRPr="009F349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</w:tcPr>
          <w:p w14:paraId="64D852BF" w14:textId="18B49792" w:rsidR="0096565E" w:rsidRPr="009F3492" w:rsidRDefault="0096565E" w:rsidP="001932D2">
            <w:pPr>
              <w:ind w:left="-137" w:right="-53"/>
              <w:jc w:val="center"/>
            </w:pPr>
            <w:r w:rsidRPr="009F3492">
              <w:rPr>
                <w:bCs/>
                <w:sz w:val="23"/>
                <w:szCs w:val="23"/>
              </w:rPr>
              <w:t>202</w:t>
            </w:r>
            <w:r w:rsidR="00FD5C3B" w:rsidRPr="009F3492">
              <w:rPr>
                <w:bCs/>
                <w:sz w:val="23"/>
                <w:szCs w:val="23"/>
              </w:rPr>
              <w:t>7</w:t>
            </w:r>
            <w:r w:rsidRPr="009F349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993" w:type="dxa"/>
          </w:tcPr>
          <w:p w14:paraId="59EB4519" w14:textId="7D972DF9" w:rsidR="0096565E" w:rsidRPr="009F3492" w:rsidRDefault="0096565E" w:rsidP="001932D2">
            <w:pPr>
              <w:ind w:left="-21" w:right="-28"/>
              <w:jc w:val="center"/>
            </w:pPr>
            <w:r w:rsidRPr="009F3492">
              <w:rPr>
                <w:bCs/>
                <w:sz w:val="23"/>
                <w:szCs w:val="23"/>
              </w:rPr>
              <w:t>202</w:t>
            </w:r>
            <w:r w:rsidR="00FD5C3B" w:rsidRPr="009F3492">
              <w:rPr>
                <w:bCs/>
                <w:sz w:val="23"/>
                <w:szCs w:val="23"/>
              </w:rPr>
              <w:t>8</w:t>
            </w:r>
            <w:r w:rsidRPr="009F3492">
              <w:rPr>
                <w:bCs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</w:tcPr>
          <w:p w14:paraId="31C6B683" w14:textId="51B3E6D1" w:rsidR="0096565E" w:rsidRPr="009F3492" w:rsidRDefault="0096565E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20</w:t>
            </w:r>
            <w:r w:rsidR="00FD5C3B" w:rsidRPr="009F3492">
              <w:rPr>
                <w:bCs/>
                <w:sz w:val="23"/>
                <w:szCs w:val="23"/>
              </w:rPr>
              <w:t>29</w:t>
            </w:r>
            <w:r w:rsidRPr="009F3492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134" w:type="dxa"/>
          </w:tcPr>
          <w:p w14:paraId="2F547EAE" w14:textId="185AD4C0" w:rsidR="0096565E" w:rsidRPr="009F3492" w:rsidRDefault="0096565E" w:rsidP="001932D2">
            <w:pPr>
              <w:ind w:right="-108"/>
              <w:jc w:val="center"/>
            </w:pPr>
            <w:r w:rsidRPr="009F3492">
              <w:rPr>
                <w:bCs/>
                <w:sz w:val="23"/>
                <w:szCs w:val="23"/>
              </w:rPr>
              <w:t>203</w:t>
            </w:r>
            <w:r w:rsidR="00FD5C3B" w:rsidRPr="009F3492">
              <w:rPr>
                <w:bCs/>
                <w:sz w:val="23"/>
                <w:szCs w:val="23"/>
              </w:rPr>
              <w:t>0</w:t>
            </w:r>
            <w:r w:rsidRPr="009F3492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559" w:type="dxa"/>
          </w:tcPr>
          <w:p w14:paraId="5EF0525C" w14:textId="77777777" w:rsidR="0096565E" w:rsidRPr="009F3492" w:rsidRDefault="0096565E" w:rsidP="001932D2">
            <w:pPr>
              <w:jc w:val="center"/>
              <w:rPr>
                <w:sz w:val="22"/>
                <w:szCs w:val="22"/>
              </w:rPr>
            </w:pPr>
            <w:r w:rsidRPr="009F3492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9F3492" w:rsidRPr="009F3492" w14:paraId="75935285" w14:textId="77777777" w:rsidTr="008872B4">
        <w:trPr>
          <w:trHeight w:val="375"/>
        </w:trPr>
        <w:tc>
          <w:tcPr>
            <w:tcW w:w="758" w:type="dxa"/>
          </w:tcPr>
          <w:p w14:paraId="0E91C43C" w14:textId="77777777" w:rsidR="00840102" w:rsidRPr="009F3492" w:rsidRDefault="0083097C" w:rsidP="001932D2">
            <w:pPr>
              <w:jc w:val="center"/>
            </w:pPr>
            <w:r w:rsidRPr="009F3492">
              <w:rPr>
                <w:sz w:val="23"/>
                <w:szCs w:val="23"/>
              </w:rPr>
              <w:t>1</w:t>
            </w:r>
          </w:p>
        </w:tc>
        <w:tc>
          <w:tcPr>
            <w:tcW w:w="14175" w:type="dxa"/>
            <w:gridSpan w:val="10"/>
          </w:tcPr>
          <w:p w14:paraId="0921ED25" w14:textId="41F3E87C" w:rsidR="00840102" w:rsidRPr="009F3492" w:rsidRDefault="0083097C" w:rsidP="001932D2">
            <w:r w:rsidRPr="009F3492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9F3492" w:rsidRPr="009F3492" w14:paraId="35043DD0" w14:textId="77777777" w:rsidTr="008872B4">
        <w:trPr>
          <w:trHeight w:val="276"/>
        </w:trPr>
        <w:tc>
          <w:tcPr>
            <w:tcW w:w="758" w:type="dxa"/>
            <w:vMerge w:val="restart"/>
          </w:tcPr>
          <w:p w14:paraId="2FD1AD5B" w14:textId="77777777" w:rsidR="0096565E" w:rsidRPr="009F3492" w:rsidRDefault="0096565E" w:rsidP="001932D2">
            <w:pPr>
              <w:jc w:val="center"/>
            </w:pPr>
            <w:r w:rsidRPr="009F3492">
              <w:rPr>
                <w:sz w:val="23"/>
                <w:szCs w:val="23"/>
              </w:rPr>
              <w:t>1.1</w:t>
            </w:r>
          </w:p>
        </w:tc>
        <w:tc>
          <w:tcPr>
            <w:tcW w:w="2693" w:type="dxa"/>
            <w:vMerge w:val="restart"/>
          </w:tcPr>
          <w:p w14:paraId="19F44B69" w14:textId="14913ECD" w:rsidR="0096565E" w:rsidRPr="009F3492" w:rsidRDefault="0096565E" w:rsidP="001932D2">
            <w:r w:rsidRPr="009F3492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701" w:type="dxa"/>
            <w:vMerge w:val="restart"/>
          </w:tcPr>
          <w:p w14:paraId="4BFDBC55" w14:textId="77777777" w:rsidR="0096565E" w:rsidRPr="009F3492" w:rsidRDefault="0096565E" w:rsidP="001932D2"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  <w:vMerge w:val="restart"/>
          </w:tcPr>
          <w:p w14:paraId="602EE3C4" w14:textId="2549291B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Merge w:val="restart"/>
          </w:tcPr>
          <w:p w14:paraId="01E4BCB6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Merge w:val="restart"/>
          </w:tcPr>
          <w:p w14:paraId="3F2831D0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Merge w:val="restart"/>
          </w:tcPr>
          <w:p w14:paraId="040BCC0A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Merge w:val="restart"/>
          </w:tcPr>
          <w:p w14:paraId="539F4D16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Merge w:val="restart"/>
          </w:tcPr>
          <w:p w14:paraId="215D1A56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Merge w:val="restart"/>
          </w:tcPr>
          <w:p w14:paraId="0BC82AD0" w14:textId="1B5500AD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042FB375" w14:textId="77777777" w:rsidR="0096565E" w:rsidRPr="009F3492" w:rsidRDefault="0096565E" w:rsidP="001932D2">
            <w:pPr>
              <w:jc w:val="center"/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73B92A7B" w14:textId="77777777" w:rsidTr="009A27E1">
        <w:trPr>
          <w:trHeight w:val="264"/>
        </w:trPr>
        <w:tc>
          <w:tcPr>
            <w:tcW w:w="758" w:type="dxa"/>
            <w:vMerge/>
          </w:tcPr>
          <w:p w14:paraId="7EC411C7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2EAE87E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</w:tcPr>
          <w:p w14:paraId="48E60483" w14:textId="77777777" w:rsidR="0096565E" w:rsidRPr="009F3492" w:rsidRDefault="0096565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14:paraId="3B47EE28" w14:textId="77777777" w:rsidR="0096565E" w:rsidRPr="009F3492" w:rsidRDefault="0096565E" w:rsidP="001932D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</w:tcPr>
          <w:p w14:paraId="518842D5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</w:tcPr>
          <w:p w14:paraId="7378B819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</w:tcPr>
          <w:p w14:paraId="793B854C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993" w:type="dxa"/>
            <w:vMerge/>
          </w:tcPr>
          <w:p w14:paraId="7B75BC4D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</w:tcPr>
          <w:p w14:paraId="6EC5D460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</w:tcPr>
          <w:p w14:paraId="36715133" w14:textId="77777777" w:rsidR="0096565E" w:rsidRPr="009F3492" w:rsidRDefault="0096565E" w:rsidP="001932D2">
            <w:pPr>
              <w:snapToGrid w:val="0"/>
              <w:jc w:val="center"/>
            </w:pPr>
          </w:p>
        </w:tc>
        <w:tc>
          <w:tcPr>
            <w:tcW w:w="1559" w:type="dxa"/>
            <w:vMerge/>
          </w:tcPr>
          <w:p w14:paraId="0FA2CDAD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3AE44902" w14:textId="77777777" w:rsidTr="008872B4">
        <w:trPr>
          <w:trHeight w:val="505"/>
        </w:trPr>
        <w:tc>
          <w:tcPr>
            <w:tcW w:w="758" w:type="dxa"/>
            <w:vMerge/>
          </w:tcPr>
          <w:p w14:paraId="219F9936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2C56F15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6B433086" w14:textId="77777777" w:rsidR="0096565E" w:rsidRPr="009F3492" w:rsidRDefault="0096565E" w:rsidP="001932D2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0BA971DB" w14:textId="77CAD40F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E819B9F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D3C2463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74CCD19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7864F778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476AA0F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766D7D7" w14:textId="0DD08C91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4C8EACB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60C16C5A" w14:textId="77777777" w:rsidTr="008872B4">
        <w:trPr>
          <w:trHeight w:val="315"/>
        </w:trPr>
        <w:tc>
          <w:tcPr>
            <w:tcW w:w="758" w:type="dxa"/>
            <w:vMerge/>
          </w:tcPr>
          <w:p w14:paraId="62D1B4B4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20E5B92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1BDBC563" w14:textId="77777777" w:rsidR="0096565E" w:rsidRPr="009F3492" w:rsidRDefault="0096565E" w:rsidP="001932D2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5930162B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4CF5A19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1C028D4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3EB2C41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700D67EB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D5885F3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817A48D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2451EF4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3E556AC4" w14:textId="77777777" w:rsidTr="008872B4">
        <w:trPr>
          <w:trHeight w:val="645"/>
        </w:trPr>
        <w:tc>
          <w:tcPr>
            <w:tcW w:w="758" w:type="dxa"/>
            <w:vMerge/>
          </w:tcPr>
          <w:p w14:paraId="7766A051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37214BA5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135FDB7A" w14:textId="77777777" w:rsidR="0096565E" w:rsidRPr="009F3492" w:rsidRDefault="0096565E" w:rsidP="001932D2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5F738553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DCEAF38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D24F107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D3F72C7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6234950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2C02FD9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1F84AA1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334D7A31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5067D42F" w14:textId="77777777" w:rsidTr="008872B4">
        <w:trPr>
          <w:trHeight w:val="430"/>
        </w:trPr>
        <w:tc>
          <w:tcPr>
            <w:tcW w:w="758" w:type="dxa"/>
            <w:vMerge/>
          </w:tcPr>
          <w:p w14:paraId="6DEDA72F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133A8F0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5E4EA8F" w14:textId="77777777" w:rsidR="0096565E" w:rsidRPr="009F3492" w:rsidRDefault="0096565E" w:rsidP="001932D2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7A0754F3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652E8CA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5B94043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EE30AA1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71B967D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868DE46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A240B5A" w14:textId="77777777" w:rsidR="0096565E" w:rsidRPr="009F3492" w:rsidRDefault="0096565E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3EAEBBCF" w14:textId="77777777" w:rsidR="0096565E" w:rsidRPr="009F349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4A65BEA0" w14:textId="77777777" w:rsidTr="008872B4">
        <w:trPr>
          <w:trHeight w:val="289"/>
        </w:trPr>
        <w:tc>
          <w:tcPr>
            <w:tcW w:w="3451" w:type="dxa"/>
            <w:gridSpan w:val="2"/>
            <w:vMerge w:val="restart"/>
          </w:tcPr>
          <w:p w14:paraId="3A43DCB3" w14:textId="455B9DEC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 xml:space="preserve">ИТОГО по разделу 1 «Благоустройство дворовых </w:t>
            </w:r>
            <w:r w:rsidRPr="009F3492">
              <w:rPr>
                <w:bCs/>
                <w:sz w:val="23"/>
                <w:szCs w:val="23"/>
              </w:rPr>
              <w:lastRenderedPageBreak/>
              <w:t>территорий многоквартирных домов»</w:t>
            </w:r>
          </w:p>
        </w:tc>
        <w:tc>
          <w:tcPr>
            <w:tcW w:w="1701" w:type="dxa"/>
          </w:tcPr>
          <w:p w14:paraId="58769FC2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59" w:type="dxa"/>
          </w:tcPr>
          <w:p w14:paraId="59DBC26C" w14:textId="550512E5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134" w:type="dxa"/>
          </w:tcPr>
          <w:p w14:paraId="5EBE871E" w14:textId="56BF2518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134" w:type="dxa"/>
          </w:tcPr>
          <w:p w14:paraId="4E527A97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4D35D3E3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250E8DEC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A676423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B795E8B" w14:textId="32A87310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276C6DB8" w14:textId="77777777" w:rsidR="004A350A" w:rsidRPr="009F3492" w:rsidRDefault="004A350A" w:rsidP="001932D2">
            <w:pPr>
              <w:jc w:val="center"/>
            </w:pPr>
            <w:r w:rsidRPr="009F3492">
              <w:rPr>
                <w:sz w:val="23"/>
                <w:szCs w:val="23"/>
              </w:rPr>
              <w:t> </w:t>
            </w:r>
          </w:p>
          <w:p w14:paraId="05B9F13B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  <w:p w14:paraId="49681F8D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  <w:p w14:paraId="3A8F4A20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lastRenderedPageBreak/>
              <w:t> </w:t>
            </w:r>
          </w:p>
          <w:p w14:paraId="44A6B475" w14:textId="261B88AA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</w:tc>
      </w:tr>
      <w:tr w:rsidR="009F3492" w:rsidRPr="009F3492" w14:paraId="66527039" w14:textId="77777777" w:rsidTr="00163D16">
        <w:trPr>
          <w:trHeight w:val="442"/>
        </w:trPr>
        <w:tc>
          <w:tcPr>
            <w:tcW w:w="3451" w:type="dxa"/>
            <w:gridSpan w:val="2"/>
            <w:vMerge/>
          </w:tcPr>
          <w:p w14:paraId="3C4EDCF6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87FA53B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13F29670" w14:textId="5459C01A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134" w:type="dxa"/>
          </w:tcPr>
          <w:p w14:paraId="5C81FD89" w14:textId="6811F4FD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134" w:type="dxa"/>
          </w:tcPr>
          <w:p w14:paraId="01E8491D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474996EE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6D30078B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669E6398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655FA10C" w14:textId="45EEAB0D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13F9843A" w14:textId="3F046A3D" w:rsidR="004A350A" w:rsidRPr="009F3492" w:rsidRDefault="004A350A" w:rsidP="001932D2">
            <w:pPr>
              <w:jc w:val="center"/>
            </w:pPr>
          </w:p>
        </w:tc>
      </w:tr>
      <w:tr w:rsidR="009F3492" w:rsidRPr="009F3492" w14:paraId="16BDB485" w14:textId="77777777" w:rsidTr="008872B4">
        <w:trPr>
          <w:trHeight w:val="375"/>
        </w:trPr>
        <w:tc>
          <w:tcPr>
            <w:tcW w:w="3451" w:type="dxa"/>
            <w:gridSpan w:val="2"/>
            <w:vMerge/>
          </w:tcPr>
          <w:p w14:paraId="03A81BAB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633A243E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488D5669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138C598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A01550D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0289EE1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0163D856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6E6F105D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5D3B7AC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53199032" w14:textId="1F2A75DC" w:rsidR="004A350A" w:rsidRPr="009F3492" w:rsidRDefault="004A350A" w:rsidP="001932D2">
            <w:pPr>
              <w:jc w:val="center"/>
            </w:pPr>
          </w:p>
        </w:tc>
      </w:tr>
      <w:tr w:rsidR="009F3492" w:rsidRPr="009F3492" w14:paraId="28A72DB8" w14:textId="77777777" w:rsidTr="008872B4">
        <w:trPr>
          <w:trHeight w:val="570"/>
        </w:trPr>
        <w:tc>
          <w:tcPr>
            <w:tcW w:w="3451" w:type="dxa"/>
            <w:gridSpan w:val="2"/>
            <w:vMerge/>
          </w:tcPr>
          <w:p w14:paraId="06C30A71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3744667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1EBD9D7C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6B4F5D22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5EB4DF4E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5BE79A36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5F13F284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B4B972F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DF3A8C3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249FFC85" w14:textId="7A57B39C" w:rsidR="004A350A" w:rsidRPr="009F3492" w:rsidRDefault="004A350A" w:rsidP="001932D2">
            <w:pPr>
              <w:jc w:val="center"/>
            </w:pPr>
          </w:p>
        </w:tc>
      </w:tr>
      <w:tr w:rsidR="009F3492" w:rsidRPr="009F3492" w14:paraId="5344AC4F" w14:textId="77777777" w:rsidTr="00163D16">
        <w:trPr>
          <w:trHeight w:val="493"/>
        </w:trPr>
        <w:tc>
          <w:tcPr>
            <w:tcW w:w="3451" w:type="dxa"/>
            <w:gridSpan w:val="2"/>
            <w:vMerge/>
          </w:tcPr>
          <w:p w14:paraId="3091B68C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6114F65E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7C3C685C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47C870F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8562B2F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0CC370A9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40C5BAEB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CA093B2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74F1B0F" w14:textId="77777777" w:rsidR="004A350A" w:rsidRPr="009F3492" w:rsidRDefault="004A350A" w:rsidP="001932D2">
            <w:pPr>
              <w:jc w:val="center"/>
              <w:rPr>
                <w:bCs/>
              </w:rPr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251C8C72" w14:textId="61BE7DD2" w:rsidR="004A350A" w:rsidRPr="009F3492" w:rsidRDefault="004A350A" w:rsidP="001932D2">
            <w:pPr>
              <w:jc w:val="center"/>
            </w:pPr>
          </w:p>
        </w:tc>
      </w:tr>
      <w:tr w:rsidR="009F3492" w:rsidRPr="009F3492" w14:paraId="75C59820" w14:textId="77777777" w:rsidTr="008872B4">
        <w:trPr>
          <w:trHeight w:val="315"/>
        </w:trPr>
        <w:tc>
          <w:tcPr>
            <w:tcW w:w="758" w:type="dxa"/>
          </w:tcPr>
          <w:p w14:paraId="0C9323B3" w14:textId="77777777" w:rsidR="00840102" w:rsidRPr="009F3492" w:rsidRDefault="0083097C" w:rsidP="001932D2">
            <w:pPr>
              <w:jc w:val="center"/>
            </w:pPr>
            <w:r w:rsidRPr="009F3492">
              <w:rPr>
                <w:sz w:val="23"/>
                <w:szCs w:val="23"/>
              </w:rPr>
              <w:t>2</w:t>
            </w:r>
          </w:p>
        </w:tc>
        <w:tc>
          <w:tcPr>
            <w:tcW w:w="14175" w:type="dxa"/>
            <w:gridSpan w:val="10"/>
          </w:tcPr>
          <w:p w14:paraId="03CD4B12" w14:textId="0E5AC248" w:rsidR="00840102" w:rsidRPr="009F3492" w:rsidRDefault="0083097C" w:rsidP="001932D2">
            <w:r w:rsidRPr="009F3492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9F3492" w:rsidRPr="009F3492" w14:paraId="273AB4D1" w14:textId="77777777" w:rsidTr="008872B4">
        <w:trPr>
          <w:trHeight w:val="300"/>
        </w:trPr>
        <w:tc>
          <w:tcPr>
            <w:tcW w:w="758" w:type="dxa"/>
            <w:vMerge w:val="restart"/>
          </w:tcPr>
          <w:p w14:paraId="3869F25F" w14:textId="77777777" w:rsidR="00816733" w:rsidRPr="009F3492" w:rsidRDefault="00816733" w:rsidP="001932D2">
            <w:pPr>
              <w:jc w:val="center"/>
            </w:pPr>
            <w:r w:rsidRPr="009F3492">
              <w:rPr>
                <w:sz w:val="23"/>
                <w:szCs w:val="23"/>
              </w:rPr>
              <w:t>2.1</w:t>
            </w:r>
          </w:p>
        </w:tc>
        <w:tc>
          <w:tcPr>
            <w:tcW w:w="2693" w:type="dxa"/>
            <w:vMerge w:val="restart"/>
          </w:tcPr>
          <w:p w14:paraId="5383EBF8" w14:textId="77777777" w:rsidR="00816733" w:rsidRPr="009F3492" w:rsidRDefault="00816733" w:rsidP="001932D2">
            <w:r w:rsidRPr="009F3492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701" w:type="dxa"/>
          </w:tcPr>
          <w:p w14:paraId="0700718C" w14:textId="77777777" w:rsidR="00816733" w:rsidRPr="009F3492" w:rsidRDefault="00816733" w:rsidP="001932D2"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3710C347" w14:textId="1EB1B0DA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9205635" w14:textId="54F072BF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97F9D0" w14:textId="5149A449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95749C6" w14:textId="5966CFC8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4B60706" w14:textId="0DBFFF6F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6383FB4" w14:textId="39EE2B62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6F0C403" w14:textId="539D6F3A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2132718B" w14:textId="233D15EF" w:rsidR="00816733" w:rsidRPr="009F3492" w:rsidRDefault="00816733" w:rsidP="001932D2">
            <w:pPr>
              <w:jc w:val="center"/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036521C1" w14:textId="77777777" w:rsidTr="00163D16">
        <w:trPr>
          <w:trHeight w:val="439"/>
        </w:trPr>
        <w:tc>
          <w:tcPr>
            <w:tcW w:w="758" w:type="dxa"/>
            <w:vMerge/>
          </w:tcPr>
          <w:p w14:paraId="12378F2B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787C24E8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DA0D2A3" w14:textId="77777777" w:rsidR="00816733" w:rsidRPr="009F3492" w:rsidRDefault="00816733" w:rsidP="001932D2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14:paraId="2DBDA8E2" w14:textId="37B58346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004AEA1" w14:textId="7FF6B1BF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2EAC5019" w14:textId="3469FE9C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2389A15B" w14:textId="3796A719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71FFE477" w14:textId="01651212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0ECA338" w14:textId="5B8FA1B9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13E43BC" w14:textId="266FE56C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2A9B3D7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52D0C303" w14:textId="77777777" w:rsidTr="008872B4">
        <w:trPr>
          <w:trHeight w:val="314"/>
        </w:trPr>
        <w:tc>
          <w:tcPr>
            <w:tcW w:w="758" w:type="dxa"/>
            <w:vMerge/>
          </w:tcPr>
          <w:p w14:paraId="59CC8E6D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1780D6F9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4C3CD19" w14:textId="77777777" w:rsidR="00816733" w:rsidRPr="009F3492" w:rsidRDefault="00816733" w:rsidP="001932D2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26A00C3A" w14:textId="0F35088E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501E63C" w14:textId="227E8AB1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4EA6B7C" w14:textId="5D128E8B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02A25CE" w14:textId="743DFF1E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6BF8F453" w14:textId="501A0086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48C1FF9A" w14:textId="1A32C148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55778AF0" w14:textId="77FB5288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B0AA7B6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43C57197" w14:textId="77777777" w:rsidTr="008872B4">
        <w:trPr>
          <w:trHeight w:val="559"/>
        </w:trPr>
        <w:tc>
          <w:tcPr>
            <w:tcW w:w="758" w:type="dxa"/>
            <w:vMerge/>
          </w:tcPr>
          <w:p w14:paraId="2DD63863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E3DEFD5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792664E4" w14:textId="77777777" w:rsidR="00816733" w:rsidRPr="009F3492" w:rsidRDefault="00816733" w:rsidP="001932D2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50F9669A" w14:textId="01E06D06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AE211D1" w14:textId="54279EB6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DD239AC" w14:textId="2983AD21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24FB3E8C" w14:textId="4D88961E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559B4A23" w14:textId="5501B9CF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41781348" w14:textId="50F1323A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36888095" w14:textId="7D47034D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D2C9E65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429FF465" w14:textId="77777777" w:rsidTr="00163D16">
        <w:trPr>
          <w:trHeight w:val="505"/>
        </w:trPr>
        <w:tc>
          <w:tcPr>
            <w:tcW w:w="758" w:type="dxa"/>
            <w:vMerge/>
          </w:tcPr>
          <w:p w14:paraId="08A39316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64E75AF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0B056104" w14:textId="77777777" w:rsidR="00816733" w:rsidRPr="009F3492" w:rsidRDefault="00816733" w:rsidP="001932D2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14:paraId="686790E5" w14:textId="78E1107E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82E951A" w14:textId="6C6536FB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5E1B0692" w14:textId="0532237A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4DD8001B" w14:textId="7B5BC772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7288E951" w14:textId="00C5EF30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96BBCA5" w14:textId="702F1F6F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530AEEE" w14:textId="56F0AA89" w:rsidR="00816733" w:rsidRPr="009F3492" w:rsidRDefault="00816733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0A71964E" w14:textId="77777777" w:rsidR="00816733" w:rsidRPr="009F349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07C5A15E" w14:textId="77777777" w:rsidTr="00163D16">
        <w:trPr>
          <w:trHeight w:val="257"/>
        </w:trPr>
        <w:tc>
          <w:tcPr>
            <w:tcW w:w="3451" w:type="dxa"/>
            <w:gridSpan w:val="2"/>
            <w:vMerge w:val="restart"/>
          </w:tcPr>
          <w:p w14:paraId="0D6FA5AB" w14:textId="3093D4BB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701" w:type="dxa"/>
          </w:tcPr>
          <w:p w14:paraId="0F333A2F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3B4BE53B" w14:textId="7D85E98B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9A5DF33" w14:textId="6CD06618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B708E68" w14:textId="2D312B2B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813EE51" w14:textId="48B290EB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FAA7EA7" w14:textId="7A5133D9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AC9B5B9" w14:textId="103A018C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74D20A4" w14:textId="63FB18EC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  <w:vAlign w:val="center"/>
          </w:tcPr>
          <w:p w14:paraId="11DB352A" w14:textId="77777777" w:rsidR="004A350A" w:rsidRPr="009F3492" w:rsidRDefault="004A350A" w:rsidP="001932D2">
            <w:r w:rsidRPr="009F3492">
              <w:rPr>
                <w:sz w:val="23"/>
                <w:szCs w:val="23"/>
              </w:rPr>
              <w:t> </w:t>
            </w:r>
          </w:p>
          <w:p w14:paraId="21933ACA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  <w:p w14:paraId="28432982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  <w:p w14:paraId="339C16B3" w14:textId="77777777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  <w:p w14:paraId="13BE54BD" w14:textId="061FACE5" w:rsidR="004A350A" w:rsidRPr="009F3492" w:rsidRDefault="004A350A" w:rsidP="001932D2">
            <w:pPr>
              <w:jc w:val="center"/>
            </w:pPr>
            <w:r w:rsidRPr="009F3492">
              <w:rPr>
                <w:bCs/>
                <w:sz w:val="23"/>
                <w:szCs w:val="23"/>
              </w:rPr>
              <w:t> </w:t>
            </w:r>
          </w:p>
        </w:tc>
      </w:tr>
      <w:tr w:rsidR="009F3492" w:rsidRPr="009F3492" w14:paraId="3C2FE536" w14:textId="77777777" w:rsidTr="008872B4">
        <w:trPr>
          <w:trHeight w:val="421"/>
        </w:trPr>
        <w:tc>
          <w:tcPr>
            <w:tcW w:w="3451" w:type="dxa"/>
            <w:gridSpan w:val="2"/>
            <w:vMerge/>
          </w:tcPr>
          <w:p w14:paraId="43CC4A4C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F4B1377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14:paraId="4E366524" w14:textId="7C64D1D7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7D2F6AA" w14:textId="02958663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34D9068" w14:textId="2DE15468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21A9A58C" w14:textId="239D1E2B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0440B571" w14:textId="20DC8272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417D71C3" w14:textId="692E7999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4822B26" w14:textId="36DCA4A0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27DB905" w14:textId="1970A79F" w:rsidR="004A350A" w:rsidRPr="009F3492" w:rsidRDefault="004A350A" w:rsidP="001932D2">
            <w:pPr>
              <w:jc w:val="center"/>
            </w:pPr>
          </w:p>
        </w:tc>
      </w:tr>
      <w:tr w:rsidR="009F3492" w:rsidRPr="009F3492" w14:paraId="19FFA85B" w14:textId="77777777" w:rsidTr="008872B4">
        <w:trPr>
          <w:trHeight w:val="376"/>
        </w:trPr>
        <w:tc>
          <w:tcPr>
            <w:tcW w:w="3451" w:type="dxa"/>
            <w:gridSpan w:val="2"/>
            <w:vMerge/>
          </w:tcPr>
          <w:p w14:paraId="14790DC7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31257E0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14:paraId="71C1D1E9" w14:textId="6FCB6B2F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339ED7ED" w14:textId="7DD840FC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FCE6873" w14:textId="3A4A9E56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5C89FD4F" w14:textId="0821F9E9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34C7B184" w14:textId="4F7FE42F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BF1EB6B" w14:textId="4C8D06A8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3AE1593D" w14:textId="4BC64D06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2CC7DB7" w14:textId="0CC7102A" w:rsidR="004A350A" w:rsidRPr="009F3492" w:rsidRDefault="004A350A" w:rsidP="001932D2">
            <w:pPr>
              <w:jc w:val="center"/>
            </w:pPr>
          </w:p>
        </w:tc>
      </w:tr>
      <w:tr w:rsidR="009F3492" w:rsidRPr="009F3492" w14:paraId="4A2BA11C" w14:textId="77777777" w:rsidTr="00163D16">
        <w:trPr>
          <w:trHeight w:val="534"/>
        </w:trPr>
        <w:tc>
          <w:tcPr>
            <w:tcW w:w="3451" w:type="dxa"/>
            <w:gridSpan w:val="2"/>
            <w:vMerge/>
          </w:tcPr>
          <w:p w14:paraId="7FEA5A7C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C9E466C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14:paraId="3F009558" w14:textId="233FCC18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46E3154" w14:textId="1C9B735D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2672D9E" w14:textId="56F99E1C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2B4DF8E4" w14:textId="707B2E4C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69520B48" w14:textId="258C708E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B87BBCD" w14:textId="5DAB1A0B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713C5780" w14:textId="602EE80A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5FB7104" w14:textId="08E9BE1B" w:rsidR="004A350A" w:rsidRPr="009F3492" w:rsidRDefault="004A350A" w:rsidP="001932D2">
            <w:pPr>
              <w:jc w:val="center"/>
            </w:pPr>
          </w:p>
        </w:tc>
      </w:tr>
      <w:tr w:rsidR="009F3492" w:rsidRPr="009F3492" w14:paraId="5DC42301" w14:textId="77777777" w:rsidTr="008872B4">
        <w:trPr>
          <w:trHeight w:val="382"/>
        </w:trPr>
        <w:tc>
          <w:tcPr>
            <w:tcW w:w="3451" w:type="dxa"/>
            <w:gridSpan w:val="2"/>
            <w:vMerge/>
          </w:tcPr>
          <w:p w14:paraId="06D0965A" w14:textId="77777777" w:rsidR="004A350A" w:rsidRPr="009F349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B24B2BF" w14:textId="77777777" w:rsidR="004A350A" w:rsidRPr="009F3492" w:rsidRDefault="004A350A" w:rsidP="001932D2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14:paraId="19E9F7C5" w14:textId="67F050A8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3FD304C0" w14:textId="36F47CB4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D6A1ED5" w14:textId="12D83FF1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0B2D8622" w14:textId="0B17A2A7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  <w:vAlign w:val="center"/>
          </w:tcPr>
          <w:p w14:paraId="6C7F7508" w14:textId="0673F96E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70B993F6" w14:textId="4221DC83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1A6E3F7A" w14:textId="591F2DC5" w:rsidR="004A350A" w:rsidRPr="009F3492" w:rsidRDefault="004A350A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6A3DBE8D" w14:textId="4823EBFF" w:rsidR="004A350A" w:rsidRPr="009F3492" w:rsidRDefault="004A350A" w:rsidP="001932D2">
            <w:pPr>
              <w:jc w:val="center"/>
            </w:pPr>
          </w:p>
        </w:tc>
      </w:tr>
      <w:tr w:rsidR="009F3492" w:rsidRPr="009F3492" w14:paraId="420FACC4" w14:textId="77777777" w:rsidTr="008872B4">
        <w:trPr>
          <w:trHeight w:val="545"/>
        </w:trPr>
        <w:tc>
          <w:tcPr>
            <w:tcW w:w="758" w:type="dxa"/>
          </w:tcPr>
          <w:p w14:paraId="487FB9E6" w14:textId="77777777" w:rsidR="00840102" w:rsidRPr="009F3492" w:rsidRDefault="0083097C" w:rsidP="001932D2">
            <w:pPr>
              <w:jc w:val="center"/>
            </w:pPr>
            <w:r w:rsidRPr="009F3492">
              <w:rPr>
                <w:sz w:val="23"/>
                <w:szCs w:val="23"/>
              </w:rPr>
              <w:t>3</w:t>
            </w:r>
          </w:p>
        </w:tc>
        <w:tc>
          <w:tcPr>
            <w:tcW w:w="14175" w:type="dxa"/>
            <w:gridSpan w:val="10"/>
          </w:tcPr>
          <w:p w14:paraId="670B92E8" w14:textId="542A4ED9" w:rsidR="00840102" w:rsidRPr="009F3492" w:rsidRDefault="0083097C" w:rsidP="001932D2">
            <w:r w:rsidRPr="009F3492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9F3492">
              <w:rPr>
                <w:bCs/>
                <w:sz w:val="23"/>
                <w:szCs w:val="23"/>
              </w:rPr>
              <w:t xml:space="preserve"> </w:t>
            </w:r>
            <w:r w:rsidRPr="009F3492">
              <w:rPr>
                <w:bCs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9F3492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9F3492" w:rsidRPr="009F3492" w14:paraId="7A6E3977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022413E7" w14:textId="4FA9129C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3.1</w:t>
            </w:r>
          </w:p>
        </w:tc>
        <w:tc>
          <w:tcPr>
            <w:tcW w:w="2693" w:type="dxa"/>
            <w:vMerge w:val="restart"/>
          </w:tcPr>
          <w:p w14:paraId="3D1C4774" w14:textId="5925C938" w:rsidR="003D4E87" w:rsidRPr="009F3492" w:rsidRDefault="003D4E87" w:rsidP="00816733">
            <w:pPr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Изготовление проектно-сметной документации на благоустройство парка культуры и отдыха им. И.М. Поддубного</w:t>
            </w:r>
          </w:p>
        </w:tc>
        <w:tc>
          <w:tcPr>
            <w:tcW w:w="1701" w:type="dxa"/>
          </w:tcPr>
          <w:p w14:paraId="00EE1260" w14:textId="6E357994" w:rsidR="003D4E87" w:rsidRPr="009F3492" w:rsidRDefault="003D4E87" w:rsidP="00816733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4843A033" w14:textId="1B23AA66" w:rsidR="003D4E87" w:rsidRPr="009F3492" w:rsidRDefault="003D4E87" w:rsidP="00816733">
            <w:pPr>
              <w:jc w:val="center"/>
            </w:pPr>
            <w:r w:rsidRPr="009F3492">
              <w:t>24000,0</w:t>
            </w:r>
          </w:p>
        </w:tc>
        <w:tc>
          <w:tcPr>
            <w:tcW w:w="1134" w:type="dxa"/>
          </w:tcPr>
          <w:p w14:paraId="6565AEA0" w14:textId="62925F37" w:rsidR="003D4E87" w:rsidRPr="009F3492" w:rsidRDefault="003D4E87" w:rsidP="00816733">
            <w:pPr>
              <w:jc w:val="center"/>
            </w:pPr>
            <w:r w:rsidRPr="009F3492">
              <w:t>24000,0</w:t>
            </w:r>
          </w:p>
        </w:tc>
        <w:tc>
          <w:tcPr>
            <w:tcW w:w="1134" w:type="dxa"/>
          </w:tcPr>
          <w:p w14:paraId="08E91D39" w14:textId="226AFDB2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212D92A" w14:textId="4BBC43CB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582208B5" w14:textId="4FD6D2C2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B4E9B0" w14:textId="0FE5D11E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375C7ED" w14:textId="340E8972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48839169" w14:textId="0438C3F0" w:rsidR="003D4E87" w:rsidRPr="009F3492" w:rsidRDefault="00154BF8" w:rsidP="00816733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УЖКХ</w:t>
            </w:r>
          </w:p>
        </w:tc>
      </w:tr>
      <w:tr w:rsidR="009F3492" w:rsidRPr="009F3492" w14:paraId="420AF414" w14:textId="77777777" w:rsidTr="008872B4">
        <w:trPr>
          <w:trHeight w:val="289"/>
        </w:trPr>
        <w:tc>
          <w:tcPr>
            <w:tcW w:w="758" w:type="dxa"/>
            <w:vMerge/>
          </w:tcPr>
          <w:p w14:paraId="719F7FA4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0EF0A8B2" w14:textId="77777777" w:rsidR="003D4E87" w:rsidRPr="009F349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18480B7" w14:textId="1486158F" w:rsidR="003D4E87" w:rsidRPr="009F3492" w:rsidRDefault="003D4E87" w:rsidP="00816733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134AD456" w14:textId="0EB93E19" w:rsidR="003D4E87" w:rsidRPr="009F3492" w:rsidRDefault="003D4E87" w:rsidP="00816733">
            <w:pPr>
              <w:jc w:val="center"/>
            </w:pPr>
            <w:r w:rsidRPr="009F3492">
              <w:t>24000,0</w:t>
            </w:r>
          </w:p>
        </w:tc>
        <w:tc>
          <w:tcPr>
            <w:tcW w:w="1134" w:type="dxa"/>
          </w:tcPr>
          <w:p w14:paraId="38C09147" w14:textId="72E792A5" w:rsidR="003D4E87" w:rsidRPr="009F3492" w:rsidRDefault="003D4E87" w:rsidP="00816733">
            <w:pPr>
              <w:jc w:val="center"/>
            </w:pPr>
            <w:r w:rsidRPr="009F3492">
              <w:t>24000,0</w:t>
            </w:r>
          </w:p>
        </w:tc>
        <w:tc>
          <w:tcPr>
            <w:tcW w:w="1134" w:type="dxa"/>
          </w:tcPr>
          <w:p w14:paraId="4E9226CF" w14:textId="27F0763A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7E7C11E" w14:textId="4BA92666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70E887A5" w14:textId="3C91089B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3A8A66D" w14:textId="395C4A45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8056337" w14:textId="2B83E3CA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1BBF0A0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2C1865A0" w14:textId="77777777" w:rsidTr="008872B4">
        <w:trPr>
          <w:trHeight w:val="289"/>
        </w:trPr>
        <w:tc>
          <w:tcPr>
            <w:tcW w:w="758" w:type="dxa"/>
            <w:vMerge/>
          </w:tcPr>
          <w:p w14:paraId="394287D2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86153FD" w14:textId="77777777" w:rsidR="003D4E87" w:rsidRPr="009F349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58DFDC70" w14:textId="76F5CCE9" w:rsidR="003D4E87" w:rsidRPr="009F3492" w:rsidRDefault="003D4E87" w:rsidP="00816733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1F189220" w14:textId="46831964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CAA9C83" w14:textId="161C5381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42FAA0" w14:textId="45A7FC71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C9585F9" w14:textId="4ED672FA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5F415D9F" w14:textId="7575EAFE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9B1977E" w14:textId="031F8797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D0DAAD7" w14:textId="230730C0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05FF3C9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1B889048" w14:textId="77777777" w:rsidTr="008872B4">
        <w:trPr>
          <w:trHeight w:val="289"/>
        </w:trPr>
        <w:tc>
          <w:tcPr>
            <w:tcW w:w="758" w:type="dxa"/>
            <w:vMerge/>
          </w:tcPr>
          <w:p w14:paraId="3EFF6B7D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7CB755F" w14:textId="77777777" w:rsidR="003D4E87" w:rsidRPr="009F349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0362AAFC" w14:textId="4EC30F2A" w:rsidR="003D4E87" w:rsidRPr="009F3492" w:rsidRDefault="003D4E87" w:rsidP="00816733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7B46477B" w14:textId="579A15C1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23133E4" w14:textId="0A190B0F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4A0958F" w14:textId="5DD762F2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F965FB8" w14:textId="6AD2CCD0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26E30EB4" w14:textId="581AAA89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FB7E8B4" w14:textId="507055DE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D672F02" w14:textId="632F0778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A835609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377E8A3" w14:textId="77777777" w:rsidTr="008872B4">
        <w:trPr>
          <w:trHeight w:val="289"/>
        </w:trPr>
        <w:tc>
          <w:tcPr>
            <w:tcW w:w="758" w:type="dxa"/>
            <w:vMerge/>
          </w:tcPr>
          <w:p w14:paraId="6113DB1E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1C9FA3E" w14:textId="77777777" w:rsidR="003D4E87" w:rsidRPr="009F349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C920F63" w14:textId="2C29964D" w:rsidR="003D4E87" w:rsidRPr="009F3492" w:rsidRDefault="003D4E87" w:rsidP="00816733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1A653444" w14:textId="5CF42584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792CC60" w14:textId="3440F0A7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5B75725" w14:textId="023F10C5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596D8DE" w14:textId="5EE3329C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770A9FDA" w14:textId="16C77F9A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DA35AEA" w14:textId="3B735C73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EE3B26D" w14:textId="772619A9" w:rsidR="003D4E87" w:rsidRPr="009F3492" w:rsidRDefault="003D4E87" w:rsidP="00816733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040DD55" w14:textId="77777777" w:rsidR="003D4E87" w:rsidRPr="009F349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78E331B5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5B7E925A" w14:textId="3AAD15CA" w:rsidR="003D4E87" w:rsidRPr="009F3492" w:rsidRDefault="00DC6427" w:rsidP="003D4E87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3.2</w:t>
            </w:r>
          </w:p>
        </w:tc>
        <w:tc>
          <w:tcPr>
            <w:tcW w:w="2693" w:type="dxa"/>
            <w:vMerge w:val="restart"/>
          </w:tcPr>
          <w:p w14:paraId="21C17511" w14:textId="7F2C4DE1" w:rsidR="003D4E87" w:rsidRPr="009F3492" w:rsidRDefault="003D4E87" w:rsidP="003D4E87">
            <w:pPr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701" w:type="dxa"/>
          </w:tcPr>
          <w:p w14:paraId="15B4D602" w14:textId="04A85A18" w:rsidR="003D4E87" w:rsidRPr="009F3492" w:rsidRDefault="003D4E87" w:rsidP="003D4E8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5582D37B" w14:textId="0F818E76" w:rsidR="003D4E87" w:rsidRPr="009F3492" w:rsidRDefault="003D4E87" w:rsidP="003D4E87">
            <w:pPr>
              <w:jc w:val="center"/>
            </w:pPr>
            <w:r w:rsidRPr="009F3492">
              <w:t>1365,0</w:t>
            </w:r>
          </w:p>
        </w:tc>
        <w:tc>
          <w:tcPr>
            <w:tcW w:w="1134" w:type="dxa"/>
          </w:tcPr>
          <w:p w14:paraId="16F7FDD6" w14:textId="1881FB9C" w:rsidR="003D4E87" w:rsidRPr="009F3492" w:rsidRDefault="003D4E87" w:rsidP="003D4E87">
            <w:pPr>
              <w:jc w:val="center"/>
            </w:pPr>
            <w:r w:rsidRPr="009F3492">
              <w:t>1365,0</w:t>
            </w:r>
          </w:p>
        </w:tc>
        <w:tc>
          <w:tcPr>
            <w:tcW w:w="1134" w:type="dxa"/>
          </w:tcPr>
          <w:p w14:paraId="42D1C0A7" w14:textId="2EA45047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3D88C35" w14:textId="288511E0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25876FF3" w14:textId="15B45F80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7DE7493" w14:textId="466DF065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C2B0731" w14:textId="6B9424B3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69BFA9D5" w14:textId="26AB817D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1B0F72D8" w14:textId="77777777" w:rsidTr="008872B4">
        <w:trPr>
          <w:trHeight w:val="289"/>
        </w:trPr>
        <w:tc>
          <w:tcPr>
            <w:tcW w:w="758" w:type="dxa"/>
            <w:vMerge/>
          </w:tcPr>
          <w:p w14:paraId="3EF6EB15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1A56810" w14:textId="77777777" w:rsidR="003D4E87" w:rsidRPr="009F349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6195E2B6" w14:textId="4994EE4F" w:rsidR="003D4E87" w:rsidRPr="009F3492" w:rsidRDefault="003D4E87" w:rsidP="003D4E8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4E274319" w14:textId="3A868783" w:rsidR="003D4E87" w:rsidRPr="009F3492" w:rsidRDefault="003D4E87" w:rsidP="003D4E87">
            <w:pPr>
              <w:jc w:val="center"/>
            </w:pPr>
            <w:r w:rsidRPr="009F3492">
              <w:t>1365,0</w:t>
            </w:r>
          </w:p>
        </w:tc>
        <w:tc>
          <w:tcPr>
            <w:tcW w:w="1134" w:type="dxa"/>
          </w:tcPr>
          <w:p w14:paraId="5345EDE6" w14:textId="3106EE98" w:rsidR="003D4E87" w:rsidRPr="009F3492" w:rsidRDefault="003D4E87" w:rsidP="003D4E87">
            <w:pPr>
              <w:jc w:val="center"/>
            </w:pPr>
            <w:r w:rsidRPr="009F3492">
              <w:t>1365,0</w:t>
            </w:r>
          </w:p>
        </w:tc>
        <w:tc>
          <w:tcPr>
            <w:tcW w:w="1134" w:type="dxa"/>
          </w:tcPr>
          <w:p w14:paraId="3CC465E6" w14:textId="42036589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585FE1F" w14:textId="186AC765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072D5BD" w14:textId="378F73BE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07E6B69" w14:textId="08C940E6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EB5404" w14:textId="7F2EF97F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B02F21F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5EEA9E4A" w14:textId="77777777" w:rsidTr="008872B4">
        <w:trPr>
          <w:trHeight w:val="289"/>
        </w:trPr>
        <w:tc>
          <w:tcPr>
            <w:tcW w:w="758" w:type="dxa"/>
            <w:vMerge/>
          </w:tcPr>
          <w:p w14:paraId="3AB58B4E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1AE0A13" w14:textId="77777777" w:rsidR="003D4E87" w:rsidRPr="009F349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6CC55377" w14:textId="71873140" w:rsidR="003D4E87" w:rsidRPr="009F3492" w:rsidRDefault="003D4E87" w:rsidP="003D4E8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691FF0E4" w14:textId="6749A83F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96953FE" w14:textId="34B92454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8C7DFBD" w14:textId="1EE5914C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6DF0C70" w14:textId="572E5508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5ECCFB3" w14:textId="5B23E00F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8E8C38B" w14:textId="3DE68707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4A28A35" w14:textId="3DA01903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A9CDD82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4827C72E" w14:textId="77777777" w:rsidTr="008872B4">
        <w:trPr>
          <w:trHeight w:val="289"/>
        </w:trPr>
        <w:tc>
          <w:tcPr>
            <w:tcW w:w="758" w:type="dxa"/>
            <w:vMerge/>
          </w:tcPr>
          <w:p w14:paraId="69C76375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213F72E5" w14:textId="77777777" w:rsidR="003D4E87" w:rsidRPr="009F349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1A278A8B" w14:textId="6A795B4F" w:rsidR="003D4E87" w:rsidRPr="009F3492" w:rsidRDefault="003D4E87" w:rsidP="003D4E8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79FAB7AE" w14:textId="1E5D9EA1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2658F77" w14:textId="1026353A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D3D8872" w14:textId="1DFD2AC8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A84A71" w14:textId="255BAD75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F3CA066" w14:textId="29DCED4B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3E2509B" w14:textId="6FB548BA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C3B2531" w14:textId="5BB07EFE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040ED5AC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43837055" w14:textId="77777777" w:rsidTr="008872B4">
        <w:trPr>
          <w:trHeight w:val="289"/>
        </w:trPr>
        <w:tc>
          <w:tcPr>
            <w:tcW w:w="758" w:type="dxa"/>
            <w:vMerge/>
          </w:tcPr>
          <w:p w14:paraId="3911032F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5CB3E2E3" w14:textId="77777777" w:rsidR="003D4E87" w:rsidRPr="009F349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7C13FCDF" w14:textId="4CB0D7AA" w:rsidR="003D4E87" w:rsidRPr="009F3492" w:rsidRDefault="003D4E87" w:rsidP="003D4E8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25D8F21F" w14:textId="3A07C13F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ECD5386" w14:textId="423A39D5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60A015C" w14:textId="3D531766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8E323C6" w14:textId="629A1870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CE05EC9" w14:textId="4587D7B0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6A1289A" w14:textId="7B5CA9D3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F9F5EC7" w14:textId="1AD8662B" w:rsidR="003D4E87" w:rsidRPr="009F3492" w:rsidRDefault="003D4E87" w:rsidP="003D4E8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003F965" w14:textId="77777777" w:rsidR="003D4E87" w:rsidRPr="009F349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1795AC57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3535E689" w14:textId="6652B5C8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  <w:bookmarkStart w:id="4" w:name="_Hlk201845684"/>
            <w:r w:rsidRPr="009F3492">
              <w:rPr>
                <w:sz w:val="23"/>
                <w:szCs w:val="23"/>
              </w:rPr>
              <w:t>3.</w:t>
            </w:r>
            <w:r w:rsidR="00DC6427" w:rsidRPr="009F3492">
              <w:rPr>
                <w:sz w:val="23"/>
                <w:szCs w:val="23"/>
              </w:rPr>
              <w:t>3</w:t>
            </w:r>
          </w:p>
        </w:tc>
        <w:tc>
          <w:tcPr>
            <w:tcW w:w="2693" w:type="dxa"/>
            <w:vMerge w:val="restart"/>
          </w:tcPr>
          <w:p w14:paraId="6FD9E2E8" w14:textId="694E7DD1" w:rsidR="003D4E87" w:rsidRPr="009F3492" w:rsidRDefault="003D4E87" w:rsidP="001932D2">
            <w:pPr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701" w:type="dxa"/>
          </w:tcPr>
          <w:p w14:paraId="14E2CB44" w14:textId="634281A7" w:rsidR="003D4E87" w:rsidRPr="009F3492" w:rsidRDefault="003D4E87" w:rsidP="001932D2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5B9CBE00" w14:textId="302E72C7" w:rsidR="003D4E87" w:rsidRPr="009F3492" w:rsidRDefault="003D4E87" w:rsidP="001932D2">
            <w:pPr>
              <w:jc w:val="center"/>
            </w:pPr>
            <w:r w:rsidRPr="009F3492">
              <w:t>1155,0</w:t>
            </w:r>
          </w:p>
        </w:tc>
        <w:tc>
          <w:tcPr>
            <w:tcW w:w="1134" w:type="dxa"/>
          </w:tcPr>
          <w:p w14:paraId="2731FF16" w14:textId="24D1CE27" w:rsidR="003D4E87" w:rsidRPr="009F3492" w:rsidRDefault="003D4E87" w:rsidP="001932D2">
            <w:pPr>
              <w:jc w:val="center"/>
            </w:pPr>
            <w:r w:rsidRPr="009F3492">
              <w:t>1155,0</w:t>
            </w:r>
          </w:p>
        </w:tc>
        <w:tc>
          <w:tcPr>
            <w:tcW w:w="1134" w:type="dxa"/>
          </w:tcPr>
          <w:p w14:paraId="4413B6D9" w14:textId="624B3602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35A8417" w14:textId="7A63C670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28A375B" w14:textId="60C09D1D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B7A5F1A" w14:textId="58584710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09F0F08" w14:textId="4DAB0F5F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2110ABA5" w14:textId="36799231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bookmarkEnd w:id="4"/>
      <w:tr w:rsidR="009F3492" w:rsidRPr="009F3492" w14:paraId="76035CB0" w14:textId="77777777" w:rsidTr="008872B4">
        <w:trPr>
          <w:trHeight w:val="289"/>
        </w:trPr>
        <w:tc>
          <w:tcPr>
            <w:tcW w:w="758" w:type="dxa"/>
            <w:vMerge/>
          </w:tcPr>
          <w:p w14:paraId="1DAE40B4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40F4F736" w14:textId="77777777" w:rsidR="003D4E87" w:rsidRPr="009F349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10BC977B" w14:textId="70EA441B" w:rsidR="003D4E87" w:rsidRPr="009F3492" w:rsidRDefault="003D4E87" w:rsidP="001932D2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2E0BFA63" w14:textId="7EB35317" w:rsidR="003D4E87" w:rsidRPr="009F3492" w:rsidRDefault="003D4E87" w:rsidP="001932D2">
            <w:pPr>
              <w:jc w:val="center"/>
            </w:pPr>
            <w:r w:rsidRPr="009F3492">
              <w:t>1155,0</w:t>
            </w:r>
          </w:p>
        </w:tc>
        <w:tc>
          <w:tcPr>
            <w:tcW w:w="1134" w:type="dxa"/>
          </w:tcPr>
          <w:p w14:paraId="1C91845B" w14:textId="5004BB8A" w:rsidR="003D4E87" w:rsidRPr="009F3492" w:rsidRDefault="003D4E87" w:rsidP="001932D2">
            <w:pPr>
              <w:jc w:val="center"/>
            </w:pPr>
            <w:r w:rsidRPr="009F3492">
              <w:t>1155,0</w:t>
            </w:r>
          </w:p>
        </w:tc>
        <w:tc>
          <w:tcPr>
            <w:tcW w:w="1134" w:type="dxa"/>
          </w:tcPr>
          <w:p w14:paraId="158F491D" w14:textId="5636CC96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4F49DE6" w14:textId="0F53762E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275A5B85" w14:textId="0FE97477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075C46C" w14:textId="0A25C416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0FD4B89" w14:textId="65E04513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0479A9E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6E6033AA" w14:textId="77777777" w:rsidTr="008872B4">
        <w:trPr>
          <w:trHeight w:val="289"/>
        </w:trPr>
        <w:tc>
          <w:tcPr>
            <w:tcW w:w="758" w:type="dxa"/>
            <w:vMerge/>
          </w:tcPr>
          <w:p w14:paraId="23416644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1EFCF1BB" w14:textId="77777777" w:rsidR="003D4E87" w:rsidRPr="009F349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68D26128" w14:textId="67C6D5DF" w:rsidR="003D4E87" w:rsidRPr="009F3492" w:rsidRDefault="003D4E87" w:rsidP="001932D2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69E62DA5" w14:textId="5207C266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E720548" w14:textId="0EB99C99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7417C0A" w14:textId="01B94F62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6406026" w14:textId="3D27261D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EB58DCF" w14:textId="21EDF344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60E2FA4" w14:textId="409A422F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9468092" w14:textId="78E9CDAD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0BF1A48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34F70B1" w14:textId="77777777" w:rsidTr="008872B4">
        <w:trPr>
          <w:trHeight w:val="289"/>
        </w:trPr>
        <w:tc>
          <w:tcPr>
            <w:tcW w:w="758" w:type="dxa"/>
            <w:vMerge/>
          </w:tcPr>
          <w:p w14:paraId="19CCF37C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6A59BBC" w14:textId="77777777" w:rsidR="003D4E87" w:rsidRPr="009F349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7A546445" w14:textId="3C84666D" w:rsidR="003D4E87" w:rsidRPr="009F3492" w:rsidRDefault="003D4E87" w:rsidP="001932D2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12979744" w14:textId="3E5A31C0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C92CA44" w14:textId="25335789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666863F" w14:textId="3DB1F2DE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638D5D0" w14:textId="6EBF0F27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D6F4581" w14:textId="32B54993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0CA67DD" w14:textId="6FD4505C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FFF68D1" w14:textId="3F1BCFF5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14650A79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5FD90236" w14:textId="77777777" w:rsidTr="008872B4">
        <w:trPr>
          <w:trHeight w:val="289"/>
        </w:trPr>
        <w:tc>
          <w:tcPr>
            <w:tcW w:w="758" w:type="dxa"/>
            <w:vMerge/>
          </w:tcPr>
          <w:p w14:paraId="1DF55EE6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</w:tcPr>
          <w:p w14:paraId="69465E5E" w14:textId="77777777" w:rsidR="003D4E87" w:rsidRPr="009F349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4B9F1A8F" w14:textId="2905D1A2" w:rsidR="003D4E87" w:rsidRPr="009F3492" w:rsidRDefault="003D4E87" w:rsidP="001932D2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31CAB4B2" w14:textId="5F47EF58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882D4D9" w14:textId="65B5E559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E2C6DE9" w14:textId="0E2C7422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9815EC1" w14:textId="5A6FE5EF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231D0D86" w14:textId="11D4FAC3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9C8760" w14:textId="32A4C4C3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C024279" w14:textId="761D2FF9" w:rsidR="003D4E87" w:rsidRPr="009F3492" w:rsidRDefault="003D4E87" w:rsidP="001932D2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DBCD234" w14:textId="77777777" w:rsidR="003D4E87" w:rsidRPr="009F349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646812B1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66AB64C0" w14:textId="478A8F19" w:rsidR="005918F7" w:rsidRPr="009F3492" w:rsidRDefault="005918F7" w:rsidP="005918F7">
            <w:pPr>
              <w:jc w:val="center"/>
            </w:pPr>
            <w:r w:rsidRPr="009F3492">
              <w:t>3.4</w:t>
            </w:r>
          </w:p>
        </w:tc>
        <w:tc>
          <w:tcPr>
            <w:tcW w:w="2693" w:type="dxa"/>
            <w:vMerge w:val="restart"/>
          </w:tcPr>
          <w:p w14:paraId="58451920" w14:textId="7071D7B2" w:rsidR="005918F7" w:rsidRPr="009F3492" w:rsidRDefault="007E067B" w:rsidP="005918F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Выполнение работ по изготовлению сметной документации на объект: «Приморская набережная от ул. Ростовской до ул. Полевой (2-я очередь)», расположенный по ул. Шмидта</w:t>
            </w:r>
          </w:p>
        </w:tc>
        <w:tc>
          <w:tcPr>
            <w:tcW w:w="1701" w:type="dxa"/>
          </w:tcPr>
          <w:p w14:paraId="6DE1D8BC" w14:textId="42ABBC36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Всего:</w:t>
            </w:r>
          </w:p>
        </w:tc>
        <w:tc>
          <w:tcPr>
            <w:tcW w:w="1559" w:type="dxa"/>
          </w:tcPr>
          <w:p w14:paraId="0C4484A8" w14:textId="472BE9D4" w:rsidR="005918F7" w:rsidRPr="009F3492" w:rsidRDefault="005918F7" w:rsidP="005918F7">
            <w:pPr>
              <w:jc w:val="center"/>
            </w:pPr>
            <w:r w:rsidRPr="009F3492">
              <w:t>585,0</w:t>
            </w:r>
          </w:p>
        </w:tc>
        <w:tc>
          <w:tcPr>
            <w:tcW w:w="1134" w:type="dxa"/>
          </w:tcPr>
          <w:p w14:paraId="3BA1EB49" w14:textId="5431E7A3" w:rsidR="005918F7" w:rsidRPr="009F3492" w:rsidRDefault="005918F7" w:rsidP="005918F7">
            <w:pPr>
              <w:jc w:val="center"/>
            </w:pPr>
            <w:r w:rsidRPr="009F3492">
              <w:t>585,0</w:t>
            </w:r>
          </w:p>
        </w:tc>
        <w:tc>
          <w:tcPr>
            <w:tcW w:w="1134" w:type="dxa"/>
          </w:tcPr>
          <w:p w14:paraId="4DCC2995" w14:textId="31A8D01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641FB5" w14:textId="34435FD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8212FC8" w14:textId="17BF9285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C32DB01" w14:textId="2B64B7A2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6089CEA" w14:textId="51E587F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237897E6" w14:textId="48D703A2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33ACA2FB" w14:textId="77777777" w:rsidTr="008872B4">
        <w:trPr>
          <w:trHeight w:val="289"/>
        </w:trPr>
        <w:tc>
          <w:tcPr>
            <w:tcW w:w="758" w:type="dxa"/>
            <w:vMerge/>
          </w:tcPr>
          <w:p w14:paraId="07A1FCBA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6C6918AD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16E48C07" w14:textId="51604B9E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местный бюджет</w:t>
            </w:r>
          </w:p>
        </w:tc>
        <w:tc>
          <w:tcPr>
            <w:tcW w:w="1559" w:type="dxa"/>
          </w:tcPr>
          <w:p w14:paraId="58DCA0AA" w14:textId="732BD905" w:rsidR="005918F7" w:rsidRPr="009F3492" w:rsidRDefault="005918F7" w:rsidP="005918F7">
            <w:pPr>
              <w:jc w:val="center"/>
            </w:pPr>
            <w:r w:rsidRPr="009F3492">
              <w:t>585,0</w:t>
            </w:r>
          </w:p>
        </w:tc>
        <w:tc>
          <w:tcPr>
            <w:tcW w:w="1134" w:type="dxa"/>
          </w:tcPr>
          <w:p w14:paraId="230C7579" w14:textId="46D4DC52" w:rsidR="005918F7" w:rsidRPr="009F3492" w:rsidRDefault="005918F7" w:rsidP="005918F7">
            <w:pPr>
              <w:jc w:val="center"/>
            </w:pPr>
            <w:r w:rsidRPr="009F3492">
              <w:t>585,0</w:t>
            </w:r>
          </w:p>
        </w:tc>
        <w:tc>
          <w:tcPr>
            <w:tcW w:w="1134" w:type="dxa"/>
          </w:tcPr>
          <w:p w14:paraId="30036306" w14:textId="0CC828E2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CFA9C46" w14:textId="75D51EF8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549DAA9" w14:textId="0C120B2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D5645D4" w14:textId="2B41AE5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1C1DE4F" w14:textId="11CAA9D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357A6620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7EA12D34" w14:textId="77777777" w:rsidTr="008872B4">
        <w:trPr>
          <w:trHeight w:val="289"/>
        </w:trPr>
        <w:tc>
          <w:tcPr>
            <w:tcW w:w="758" w:type="dxa"/>
            <w:vMerge/>
          </w:tcPr>
          <w:p w14:paraId="00F54A5C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5D32505C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6E41C850" w14:textId="7641CABB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краевой бюджет</w:t>
            </w:r>
          </w:p>
        </w:tc>
        <w:tc>
          <w:tcPr>
            <w:tcW w:w="1559" w:type="dxa"/>
          </w:tcPr>
          <w:p w14:paraId="6CAEAA22" w14:textId="26E222E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3C1CAF9" w14:textId="4C60C4B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C94663C" w14:textId="3766818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422D2FB" w14:textId="72851AD2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704B016" w14:textId="7762DC4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9E43214" w14:textId="26A88E18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2620D4D" w14:textId="2B5FF88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06A4E2E5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2CB23E0A" w14:textId="77777777" w:rsidTr="008872B4">
        <w:trPr>
          <w:trHeight w:val="289"/>
        </w:trPr>
        <w:tc>
          <w:tcPr>
            <w:tcW w:w="758" w:type="dxa"/>
            <w:vMerge/>
          </w:tcPr>
          <w:p w14:paraId="085015B3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035D3B4A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2AB82F65" w14:textId="550B5C12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Федеральный бюджет</w:t>
            </w:r>
          </w:p>
        </w:tc>
        <w:tc>
          <w:tcPr>
            <w:tcW w:w="1559" w:type="dxa"/>
          </w:tcPr>
          <w:p w14:paraId="76FF014B" w14:textId="1BCE034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FE17EA7" w14:textId="4961538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8C48F6D" w14:textId="35CF130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7BF42BC" w14:textId="6418CB7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F6FDCC4" w14:textId="2642F76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1754D6E" w14:textId="721A6D2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C28431C" w14:textId="7ADA749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FA37452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1395AF93" w14:textId="77777777" w:rsidTr="008872B4">
        <w:trPr>
          <w:trHeight w:val="289"/>
        </w:trPr>
        <w:tc>
          <w:tcPr>
            <w:tcW w:w="758" w:type="dxa"/>
            <w:vMerge/>
          </w:tcPr>
          <w:p w14:paraId="4D02CDB7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7F9AB547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6D294FCA" w14:textId="2FD80D5C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внебюджетные источники</w:t>
            </w:r>
          </w:p>
        </w:tc>
        <w:tc>
          <w:tcPr>
            <w:tcW w:w="1559" w:type="dxa"/>
          </w:tcPr>
          <w:p w14:paraId="64E6E0E8" w14:textId="29B7B5C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4F0D1C" w14:textId="07C53C95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BB6A311" w14:textId="34B1D6D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9AB05A" w14:textId="258B4D6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16C12C3" w14:textId="6C25E9D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A1880CF" w14:textId="0589EE5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91240FE" w14:textId="17899A2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0C54282B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497AEE80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707D457C" w14:textId="3C892932" w:rsidR="005918F7" w:rsidRPr="009F3492" w:rsidRDefault="005918F7" w:rsidP="005918F7">
            <w:pPr>
              <w:jc w:val="center"/>
            </w:pPr>
            <w:r w:rsidRPr="009F3492">
              <w:t>3.</w:t>
            </w:r>
            <w:r w:rsidR="008872B4" w:rsidRPr="009F3492">
              <w:t>4.1</w:t>
            </w:r>
          </w:p>
        </w:tc>
        <w:tc>
          <w:tcPr>
            <w:tcW w:w="2693" w:type="dxa"/>
            <w:vMerge w:val="restart"/>
          </w:tcPr>
          <w:p w14:paraId="10DF90E6" w14:textId="16E84A74" w:rsidR="005918F7" w:rsidRPr="009F3492" w:rsidRDefault="007E067B" w:rsidP="005918F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Проведение работ по инженерно-геологическим изысканиям территории объекта: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</w:tcPr>
          <w:p w14:paraId="6BC67BED" w14:textId="64242031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Всего:</w:t>
            </w:r>
          </w:p>
        </w:tc>
        <w:tc>
          <w:tcPr>
            <w:tcW w:w="1559" w:type="dxa"/>
          </w:tcPr>
          <w:p w14:paraId="388D3207" w14:textId="70F7AD57" w:rsidR="005918F7" w:rsidRPr="009F3492" w:rsidRDefault="005918F7" w:rsidP="005918F7">
            <w:pPr>
              <w:jc w:val="center"/>
            </w:pPr>
            <w:r w:rsidRPr="009F3492">
              <w:t>590,0</w:t>
            </w:r>
          </w:p>
        </w:tc>
        <w:tc>
          <w:tcPr>
            <w:tcW w:w="1134" w:type="dxa"/>
          </w:tcPr>
          <w:p w14:paraId="1BC504FF" w14:textId="550A5004" w:rsidR="005918F7" w:rsidRPr="009F3492" w:rsidRDefault="005918F7" w:rsidP="005918F7">
            <w:pPr>
              <w:jc w:val="center"/>
            </w:pPr>
            <w:r w:rsidRPr="009F3492">
              <w:t>590,0</w:t>
            </w:r>
          </w:p>
        </w:tc>
        <w:tc>
          <w:tcPr>
            <w:tcW w:w="1134" w:type="dxa"/>
          </w:tcPr>
          <w:p w14:paraId="705D64EE" w14:textId="7057980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9F5E470" w14:textId="6B6F469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79497EC4" w14:textId="26F3DBC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3911C7E" w14:textId="74445CA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0FEC7D8" w14:textId="7DA3654E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09457A8B" w14:textId="124428C2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75ABED1B" w14:textId="77777777" w:rsidTr="008872B4">
        <w:trPr>
          <w:trHeight w:val="289"/>
        </w:trPr>
        <w:tc>
          <w:tcPr>
            <w:tcW w:w="758" w:type="dxa"/>
            <w:vMerge/>
          </w:tcPr>
          <w:p w14:paraId="6E669C06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717C8FFB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2AC8F7C" w14:textId="58F3D9E1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местный бюджет</w:t>
            </w:r>
          </w:p>
        </w:tc>
        <w:tc>
          <w:tcPr>
            <w:tcW w:w="1559" w:type="dxa"/>
          </w:tcPr>
          <w:p w14:paraId="41097944" w14:textId="2A840155" w:rsidR="005918F7" w:rsidRPr="009F3492" w:rsidRDefault="005918F7" w:rsidP="005918F7">
            <w:pPr>
              <w:jc w:val="center"/>
            </w:pPr>
            <w:r w:rsidRPr="009F3492">
              <w:t>590,0</w:t>
            </w:r>
          </w:p>
        </w:tc>
        <w:tc>
          <w:tcPr>
            <w:tcW w:w="1134" w:type="dxa"/>
          </w:tcPr>
          <w:p w14:paraId="237DEACA" w14:textId="0E31B6D1" w:rsidR="005918F7" w:rsidRPr="009F3492" w:rsidRDefault="005918F7" w:rsidP="005918F7">
            <w:pPr>
              <w:jc w:val="center"/>
            </w:pPr>
            <w:r w:rsidRPr="009F3492">
              <w:t>590,0</w:t>
            </w:r>
          </w:p>
        </w:tc>
        <w:tc>
          <w:tcPr>
            <w:tcW w:w="1134" w:type="dxa"/>
          </w:tcPr>
          <w:p w14:paraId="30A50CFE" w14:textId="2584B0E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6F03C4C" w14:textId="6E839FB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9460927" w14:textId="4A938E8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ED9D2F7" w14:textId="19D03A9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57F379A" w14:textId="6464B9B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C850209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23190837" w14:textId="77777777" w:rsidTr="008872B4">
        <w:trPr>
          <w:trHeight w:val="289"/>
        </w:trPr>
        <w:tc>
          <w:tcPr>
            <w:tcW w:w="758" w:type="dxa"/>
            <w:vMerge/>
          </w:tcPr>
          <w:p w14:paraId="5FB41CD8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1BC36403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1E07CE4" w14:textId="1DFA840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краевой бюджет</w:t>
            </w:r>
          </w:p>
        </w:tc>
        <w:tc>
          <w:tcPr>
            <w:tcW w:w="1559" w:type="dxa"/>
          </w:tcPr>
          <w:p w14:paraId="0C23FA58" w14:textId="0735EC9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B47A855" w14:textId="3AC306E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7119EB7" w14:textId="66ED54F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A02CA84" w14:textId="39E066C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8200358" w14:textId="70D4009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F2D1532" w14:textId="1026827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F92EAEA" w14:textId="30679CF2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24B0559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87BF52E" w14:textId="77777777" w:rsidTr="008872B4">
        <w:trPr>
          <w:trHeight w:val="289"/>
        </w:trPr>
        <w:tc>
          <w:tcPr>
            <w:tcW w:w="758" w:type="dxa"/>
            <w:vMerge/>
          </w:tcPr>
          <w:p w14:paraId="125CFA81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1402D625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4BDE1485" w14:textId="2EA7BA9D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Федеральный бюджет</w:t>
            </w:r>
          </w:p>
        </w:tc>
        <w:tc>
          <w:tcPr>
            <w:tcW w:w="1559" w:type="dxa"/>
          </w:tcPr>
          <w:p w14:paraId="21C60C4F" w14:textId="11FCAC9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5D2EBF2" w14:textId="25769518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7B27410" w14:textId="51428AF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41B58CA" w14:textId="00D9157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82A0218" w14:textId="231A69B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E9F1BDA" w14:textId="4756CE13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FC3877" w14:textId="682C9B82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F0EDE88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C64ED62" w14:textId="77777777" w:rsidTr="008872B4">
        <w:trPr>
          <w:trHeight w:val="289"/>
        </w:trPr>
        <w:tc>
          <w:tcPr>
            <w:tcW w:w="758" w:type="dxa"/>
            <w:vMerge/>
          </w:tcPr>
          <w:p w14:paraId="16799D29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528EF141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0CA2FC4" w14:textId="73AEEA1B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внебюджетные источники</w:t>
            </w:r>
          </w:p>
        </w:tc>
        <w:tc>
          <w:tcPr>
            <w:tcW w:w="1559" w:type="dxa"/>
          </w:tcPr>
          <w:p w14:paraId="77975448" w14:textId="1256C24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3894572" w14:textId="25675DB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439E07C" w14:textId="09839D2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B65C61E" w14:textId="1930F9A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A6E5B45" w14:textId="06E6214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6B02EF9" w14:textId="4597A80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006D62E" w14:textId="66165C2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15386BD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7EAA0F3A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16F39196" w14:textId="7B9664DE" w:rsidR="005918F7" w:rsidRPr="009F3492" w:rsidRDefault="005918F7" w:rsidP="005918F7">
            <w:pPr>
              <w:jc w:val="center"/>
            </w:pPr>
            <w:r w:rsidRPr="009F3492">
              <w:t>3.</w:t>
            </w:r>
            <w:r w:rsidR="008872B4" w:rsidRPr="009F3492">
              <w:t>4.2</w:t>
            </w:r>
          </w:p>
        </w:tc>
        <w:tc>
          <w:tcPr>
            <w:tcW w:w="2693" w:type="dxa"/>
            <w:vMerge w:val="restart"/>
          </w:tcPr>
          <w:p w14:paraId="1924D7D3" w14:textId="45A76303" w:rsidR="005918F7" w:rsidRPr="009F3492" w:rsidRDefault="007E067B" w:rsidP="005918F7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Выполнение работ по разработке проектной документации на объект: «Приморская набережная от ул. Ростовской до ул. Полевой (2 очередь)», расположенный по ул. Шмидта</w:t>
            </w:r>
          </w:p>
        </w:tc>
        <w:tc>
          <w:tcPr>
            <w:tcW w:w="1701" w:type="dxa"/>
          </w:tcPr>
          <w:p w14:paraId="35787333" w14:textId="02E32F53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Всего:</w:t>
            </w:r>
          </w:p>
        </w:tc>
        <w:tc>
          <w:tcPr>
            <w:tcW w:w="1559" w:type="dxa"/>
          </w:tcPr>
          <w:p w14:paraId="68E8322F" w14:textId="4835745F" w:rsidR="005918F7" w:rsidRPr="009F3492" w:rsidRDefault="005918F7" w:rsidP="005918F7">
            <w:pPr>
              <w:jc w:val="center"/>
            </w:pPr>
            <w:r w:rsidRPr="009F3492">
              <w:t>595,0</w:t>
            </w:r>
          </w:p>
        </w:tc>
        <w:tc>
          <w:tcPr>
            <w:tcW w:w="1134" w:type="dxa"/>
          </w:tcPr>
          <w:p w14:paraId="2EDA19EE" w14:textId="15C9CFE3" w:rsidR="005918F7" w:rsidRPr="009F3492" w:rsidRDefault="005918F7" w:rsidP="005918F7">
            <w:pPr>
              <w:jc w:val="center"/>
            </w:pPr>
            <w:r w:rsidRPr="009F3492">
              <w:t>595,0</w:t>
            </w:r>
          </w:p>
        </w:tc>
        <w:tc>
          <w:tcPr>
            <w:tcW w:w="1134" w:type="dxa"/>
          </w:tcPr>
          <w:p w14:paraId="002185AC" w14:textId="713DBB9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111D288" w14:textId="68522043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3C663FB" w14:textId="31ACA22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CF65B5E" w14:textId="46D576A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21BEE0F" w14:textId="0635BF43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04885ED0" w14:textId="4CA016E1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МКУ «ЦГХ»</w:t>
            </w:r>
          </w:p>
        </w:tc>
      </w:tr>
      <w:tr w:rsidR="009F3492" w:rsidRPr="009F3492" w14:paraId="18C9E5FD" w14:textId="77777777" w:rsidTr="008872B4">
        <w:trPr>
          <w:trHeight w:val="289"/>
        </w:trPr>
        <w:tc>
          <w:tcPr>
            <w:tcW w:w="758" w:type="dxa"/>
            <w:vMerge/>
          </w:tcPr>
          <w:p w14:paraId="5D1727B5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5C5B4137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3E1BB7D" w14:textId="609B3FB2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местный бюджет</w:t>
            </w:r>
          </w:p>
        </w:tc>
        <w:tc>
          <w:tcPr>
            <w:tcW w:w="1559" w:type="dxa"/>
          </w:tcPr>
          <w:p w14:paraId="75E28273" w14:textId="3EB78400" w:rsidR="005918F7" w:rsidRPr="009F3492" w:rsidRDefault="005918F7" w:rsidP="005918F7">
            <w:pPr>
              <w:jc w:val="center"/>
            </w:pPr>
            <w:r w:rsidRPr="009F3492">
              <w:t>595,0</w:t>
            </w:r>
          </w:p>
        </w:tc>
        <w:tc>
          <w:tcPr>
            <w:tcW w:w="1134" w:type="dxa"/>
          </w:tcPr>
          <w:p w14:paraId="0DB36007" w14:textId="6F669216" w:rsidR="005918F7" w:rsidRPr="009F3492" w:rsidRDefault="005918F7" w:rsidP="005918F7">
            <w:pPr>
              <w:jc w:val="center"/>
            </w:pPr>
            <w:r w:rsidRPr="009F3492">
              <w:t>595,0</w:t>
            </w:r>
          </w:p>
        </w:tc>
        <w:tc>
          <w:tcPr>
            <w:tcW w:w="1134" w:type="dxa"/>
          </w:tcPr>
          <w:p w14:paraId="3577B5E6" w14:textId="3030A62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C8A0BBA" w14:textId="55638E85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6F0A9DF" w14:textId="675F686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9B1BEE8" w14:textId="5235C47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2F59D86" w14:textId="73BFAD4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3A91650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30F6CBD8" w14:textId="77777777" w:rsidTr="008872B4">
        <w:trPr>
          <w:trHeight w:val="289"/>
        </w:trPr>
        <w:tc>
          <w:tcPr>
            <w:tcW w:w="758" w:type="dxa"/>
            <w:vMerge/>
          </w:tcPr>
          <w:p w14:paraId="67E6277B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0385794C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28B0365" w14:textId="3EE77783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краевой бюджет</w:t>
            </w:r>
          </w:p>
        </w:tc>
        <w:tc>
          <w:tcPr>
            <w:tcW w:w="1559" w:type="dxa"/>
          </w:tcPr>
          <w:p w14:paraId="1A0E08AB" w14:textId="1B683E2A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76F4CD5" w14:textId="092586F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3E35082" w14:textId="7FB82E16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2946FDA" w14:textId="57CCF93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393FC4D" w14:textId="6D81196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F42E46D" w14:textId="0CB96D2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441E3E4" w14:textId="409C284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ED087CE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6D842781" w14:textId="77777777" w:rsidTr="008872B4">
        <w:trPr>
          <w:trHeight w:val="289"/>
        </w:trPr>
        <w:tc>
          <w:tcPr>
            <w:tcW w:w="758" w:type="dxa"/>
            <w:vMerge/>
          </w:tcPr>
          <w:p w14:paraId="06F6E76D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4918FECA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EF35C14" w14:textId="50E0A558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Федеральный бюджет</w:t>
            </w:r>
          </w:p>
        </w:tc>
        <w:tc>
          <w:tcPr>
            <w:tcW w:w="1559" w:type="dxa"/>
          </w:tcPr>
          <w:p w14:paraId="39205D28" w14:textId="41C2532F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9A2A4F8" w14:textId="56FE03A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F9F84F9" w14:textId="69DFAFE7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5BD3E38" w14:textId="456C29A1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808A430" w14:textId="6185D0D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E8FA7F9" w14:textId="65AAA425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82BA977" w14:textId="5E6814ED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7E1101EF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55A9EB48" w14:textId="77777777" w:rsidTr="008872B4">
        <w:trPr>
          <w:trHeight w:val="289"/>
        </w:trPr>
        <w:tc>
          <w:tcPr>
            <w:tcW w:w="758" w:type="dxa"/>
            <w:vMerge/>
          </w:tcPr>
          <w:p w14:paraId="01EC7F78" w14:textId="77777777" w:rsidR="005918F7" w:rsidRPr="009F3492" w:rsidRDefault="005918F7" w:rsidP="005918F7">
            <w:pPr>
              <w:jc w:val="center"/>
            </w:pPr>
          </w:p>
        </w:tc>
        <w:tc>
          <w:tcPr>
            <w:tcW w:w="2693" w:type="dxa"/>
            <w:vMerge/>
          </w:tcPr>
          <w:p w14:paraId="68E2DEF4" w14:textId="77777777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629037F8" w14:textId="5534091E" w:rsidR="005918F7" w:rsidRPr="009F3492" w:rsidRDefault="005918F7" w:rsidP="005918F7">
            <w:pPr>
              <w:rPr>
                <w:bCs/>
                <w:sz w:val="23"/>
                <w:szCs w:val="23"/>
              </w:rPr>
            </w:pPr>
            <w:r w:rsidRPr="009F3492">
              <w:t>внебюджетные источники</w:t>
            </w:r>
          </w:p>
        </w:tc>
        <w:tc>
          <w:tcPr>
            <w:tcW w:w="1559" w:type="dxa"/>
          </w:tcPr>
          <w:p w14:paraId="51C00334" w14:textId="59F7C11B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E47C120" w14:textId="10B81010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1C8BD4C" w14:textId="004CF4D5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D12C9D3" w14:textId="235939A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54D58CDA" w14:textId="31050D24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F8961F0" w14:textId="29D5E7A9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47EE663" w14:textId="0E25001C" w:rsidR="005918F7" w:rsidRPr="009F3492" w:rsidRDefault="005918F7" w:rsidP="005918F7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35958A1" w14:textId="77777777" w:rsidR="005918F7" w:rsidRPr="009F3492" w:rsidRDefault="005918F7" w:rsidP="005918F7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23F17CB3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0AF24B3F" w14:textId="47A14C67" w:rsidR="006702E6" w:rsidRPr="009F3492" w:rsidRDefault="006702E6" w:rsidP="006702E6">
            <w:pPr>
              <w:jc w:val="center"/>
            </w:pPr>
            <w:r w:rsidRPr="009F3492">
              <w:t>3.5</w:t>
            </w:r>
          </w:p>
        </w:tc>
        <w:tc>
          <w:tcPr>
            <w:tcW w:w="2693" w:type="dxa"/>
            <w:vMerge w:val="restart"/>
          </w:tcPr>
          <w:p w14:paraId="0C3D5CFF" w14:textId="729E8B63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Изготовление топографической съемки для благоустройства общественной территории «Парк Дружбы»</w:t>
            </w:r>
          </w:p>
        </w:tc>
        <w:tc>
          <w:tcPr>
            <w:tcW w:w="1701" w:type="dxa"/>
          </w:tcPr>
          <w:p w14:paraId="29256374" w14:textId="7DD7C315" w:rsidR="006702E6" w:rsidRPr="009F3492" w:rsidRDefault="006702E6" w:rsidP="006702E6">
            <w:r w:rsidRPr="009F3492">
              <w:t>Всего:</w:t>
            </w:r>
          </w:p>
        </w:tc>
        <w:tc>
          <w:tcPr>
            <w:tcW w:w="1559" w:type="dxa"/>
          </w:tcPr>
          <w:p w14:paraId="1A651131" w14:textId="4800B94E" w:rsidR="006702E6" w:rsidRPr="009F3492" w:rsidRDefault="006702E6" w:rsidP="006702E6">
            <w:pPr>
              <w:jc w:val="center"/>
            </w:pPr>
            <w:r w:rsidRPr="009F3492">
              <w:t>160,0</w:t>
            </w:r>
          </w:p>
        </w:tc>
        <w:tc>
          <w:tcPr>
            <w:tcW w:w="1134" w:type="dxa"/>
          </w:tcPr>
          <w:p w14:paraId="3251332F" w14:textId="5C5F6361" w:rsidR="006702E6" w:rsidRPr="009F3492" w:rsidRDefault="006702E6" w:rsidP="006702E6">
            <w:pPr>
              <w:jc w:val="center"/>
            </w:pPr>
            <w:r w:rsidRPr="009F3492">
              <w:t>160,0</w:t>
            </w:r>
          </w:p>
        </w:tc>
        <w:tc>
          <w:tcPr>
            <w:tcW w:w="1134" w:type="dxa"/>
          </w:tcPr>
          <w:p w14:paraId="70255642" w14:textId="6C9CF1A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36B070E" w14:textId="5BEEC4E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BFA7F47" w14:textId="720548F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3F17C70" w14:textId="4FCCB3D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23FD6FE" w14:textId="7B1B70C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36277CF4" w14:textId="1763859E" w:rsidR="006702E6" w:rsidRPr="009F3492" w:rsidRDefault="00ED23F3" w:rsidP="006702E6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УЖКХ</w:t>
            </w:r>
          </w:p>
        </w:tc>
      </w:tr>
      <w:tr w:rsidR="009F3492" w:rsidRPr="009F3492" w14:paraId="6C9AF7B4" w14:textId="77777777" w:rsidTr="008872B4">
        <w:trPr>
          <w:trHeight w:val="289"/>
        </w:trPr>
        <w:tc>
          <w:tcPr>
            <w:tcW w:w="758" w:type="dxa"/>
            <w:vMerge/>
          </w:tcPr>
          <w:p w14:paraId="74D20CBC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393F80C8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43C557E" w14:textId="5963FFAD" w:rsidR="006702E6" w:rsidRPr="009F3492" w:rsidRDefault="006702E6" w:rsidP="006702E6">
            <w:r w:rsidRPr="009F3492">
              <w:t>местный бюджет</w:t>
            </w:r>
          </w:p>
        </w:tc>
        <w:tc>
          <w:tcPr>
            <w:tcW w:w="1559" w:type="dxa"/>
          </w:tcPr>
          <w:p w14:paraId="29A89EA3" w14:textId="4F44BF3C" w:rsidR="006702E6" w:rsidRPr="009F3492" w:rsidRDefault="006702E6" w:rsidP="006702E6">
            <w:pPr>
              <w:jc w:val="center"/>
            </w:pPr>
            <w:r w:rsidRPr="009F3492">
              <w:t>160,0</w:t>
            </w:r>
          </w:p>
        </w:tc>
        <w:tc>
          <w:tcPr>
            <w:tcW w:w="1134" w:type="dxa"/>
          </w:tcPr>
          <w:p w14:paraId="44DAA137" w14:textId="79D65031" w:rsidR="006702E6" w:rsidRPr="009F3492" w:rsidRDefault="006702E6" w:rsidP="006702E6">
            <w:pPr>
              <w:jc w:val="center"/>
            </w:pPr>
            <w:r w:rsidRPr="009F3492">
              <w:t>160,0</w:t>
            </w:r>
          </w:p>
        </w:tc>
        <w:tc>
          <w:tcPr>
            <w:tcW w:w="1134" w:type="dxa"/>
          </w:tcPr>
          <w:p w14:paraId="12679832" w14:textId="66C36FC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B466825" w14:textId="72A49A61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7160CD6" w14:textId="2FC3811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3F74CD4" w14:textId="7A3B062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14B27C0" w14:textId="4568AB23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2B40B636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7FC89CC0" w14:textId="77777777" w:rsidTr="008872B4">
        <w:trPr>
          <w:trHeight w:val="289"/>
        </w:trPr>
        <w:tc>
          <w:tcPr>
            <w:tcW w:w="758" w:type="dxa"/>
            <w:vMerge/>
          </w:tcPr>
          <w:p w14:paraId="0428DEAB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2EF2EF68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8D745D8" w14:textId="6C548435" w:rsidR="006702E6" w:rsidRPr="009F3492" w:rsidRDefault="006702E6" w:rsidP="006702E6">
            <w:r w:rsidRPr="009F3492">
              <w:t>краевой бюджет</w:t>
            </w:r>
          </w:p>
        </w:tc>
        <w:tc>
          <w:tcPr>
            <w:tcW w:w="1559" w:type="dxa"/>
          </w:tcPr>
          <w:p w14:paraId="359F39E0" w14:textId="1B1AA88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87C0803" w14:textId="68C0F7F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94C396E" w14:textId="4DF5E1A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C43D85F" w14:textId="6CDD8C9E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1D0A32E" w14:textId="0A686CE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C11006B" w14:textId="6326BC26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349C124" w14:textId="600CDCA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4F836BBA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2185628E" w14:textId="77777777" w:rsidTr="008872B4">
        <w:trPr>
          <w:trHeight w:val="289"/>
        </w:trPr>
        <w:tc>
          <w:tcPr>
            <w:tcW w:w="758" w:type="dxa"/>
            <w:vMerge/>
          </w:tcPr>
          <w:p w14:paraId="2E8FF228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6349A213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1ADB9FED" w14:textId="0160E8D5" w:rsidR="006702E6" w:rsidRPr="009F3492" w:rsidRDefault="006702E6" w:rsidP="006702E6">
            <w:r w:rsidRPr="009F3492">
              <w:t>Федеральный бюджет</w:t>
            </w:r>
          </w:p>
        </w:tc>
        <w:tc>
          <w:tcPr>
            <w:tcW w:w="1559" w:type="dxa"/>
          </w:tcPr>
          <w:p w14:paraId="76930596" w14:textId="687A3DF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14A3811" w14:textId="34A7651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7559F4C" w14:textId="14DE5769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ACCE626" w14:textId="30CC1D21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1A62658" w14:textId="2186477E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E19DABB" w14:textId="377171B5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0E90CD4" w14:textId="16240AC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179DF324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8EECCD1" w14:textId="77777777" w:rsidTr="008872B4">
        <w:trPr>
          <w:trHeight w:val="289"/>
        </w:trPr>
        <w:tc>
          <w:tcPr>
            <w:tcW w:w="758" w:type="dxa"/>
            <w:vMerge/>
          </w:tcPr>
          <w:p w14:paraId="559AFF56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36427031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2DD6DB7F" w14:textId="7DD0E55A" w:rsidR="006702E6" w:rsidRPr="009F3492" w:rsidRDefault="006702E6" w:rsidP="006702E6">
            <w:r w:rsidRPr="009F3492">
              <w:t>внебюджетные источники</w:t>
            </w:r>
          </w:p>
        </w:tc>
        <w:tc>
          <w:tcPr>
            <w:tcW w:w="1559" w:type="dxa"/>
          </w:tcPr>
          <w:p w14:paraId="26AF6CDB" w14:textId="7FBEBFA5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2EFDF9B" w14:textId="53CB1C1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762132D" w14:textId="3201A80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8868555" w14:textId="0496D55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BB5DB81" w14:textId="2982BC6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AB2C499" w14:textId="178185F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72CE83D" w14:textId="5EFC4AF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10D65104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5AED7DEB" w14:textId="77777777" w:rsidTr="008872B4">
        <w:trPr>
          <w:trHeight w:val="289"/>
        </w:trPr>
        <w:tc>
          <w:tcPr>
            <w:tcW w:w="758" w:type="dxa"/>
            <w:vMerge w:val="restart"/>
          </w:tcPr>
          <w:p w14:paraId="5C494C54" w14:textId="6FBA1B59" w:rsidR="006702E6" w:rsidRPr="009F3492" w:rsidRDefault="00F71513" w:rsidP="006702E6">
            <w:pPr>
              <w:jc w:val="center"/>
            </w:pPr>
            <w:r w:rsidRPr="009F3492">
              <w:t>3.5.1</w:t>
            </w:r>
          </w:p>
        </w:tc>
        <w:tc>
          <w:tcPr>
            <w:tcW w:w="2693" w:type="dxa"/>
            <w:vMerge w:val="restart"/>
          </w:tcPr>
          <w:p w14:paraId="03020A1C" w14:textId="6E3CDB7B" w:rsidR="006702E6" w:rsidRPr="009F3492" w:rsidRDefault="00F71513" w:rsidP="006702E6">
            <w:pPr>
              <w:rPr>
                <w:bCs/>
                <w:sz w:val="23"/>
                <w:szCs w:val="23"/>
              </w:rPr>
            </w:pPr>
            <w:r w:rsidRPr="009F3492">
              <w:rPr>
                <w:bCs/>
                <w:sz w:val="23"/>
                <w:szCs w:val="23"/>
              </w:rPr>
              <w:t>Разработка дизайн</w:t>
            </w:r>
            <w:r w:rsidR="004D657F" w:rsidRPr="009F3492">
              <w:rPr>
                <w:bCs/>
                <w:sz w:val="23"/>
                <w:szCs w:val="23"/>
              </w:rPr>
              <w:t>-</w:t>
            </w:r>
            <w:r w:rsidRPr="009F3492">
              <w:rPr>
                <w:bCs/>
                <w:sz w:val="23"/>
                <w:szCs w:val="23"/>
              </w:rPr>
              <w:t>проекта для благоустройства общественной территории «Парк Дружбы»</w:t>
            </w:r>
          </w:p>
        </w:tc>
        <w:tc>
          <w:tcPr>
            <w:tcW w:w="1701" w:type="dxa"/>
          </w:tcPr>
          <w:p w14:paraId="004A949D" w14:textId="2AD428E4" w:rsidR="006702E6" w:rsidRPr="009F3492" w:rsidRDefault="006702E6" w:rsidP="006702E6">
            <w:r w:rsidRPr="009F3492">
              <w:t>Всего:</w:t>
            </w:r>
          </w:p>
        </w:tc>
        <w:tc>
          <w:tcPr>
            <w:tcW w:w="1559" w:type="dxa"/>
          </w:tcPr>
          <w:p w14:paraId="4834069B" w14:textId="2642C2D9" w:rsidR="006702E6" w:rsidRPr="009F3492" w:rsidRDefault="00F71513" w:rsidP="006702E6">
            <w:pPr>
              <w:jc w:val="center"/>
            </w:pPr>
            <w:r w:rsidRPr="009F3492">
              <w:t>550,0</w:t>
            </w:r>
          </w:p>
        </w:tc>
        <w:tc>
          <w:tcPr>
            <w:tcW w:w="1134" w:type="dxa"/>
          </w:tcPr>
          <w:p w14:paraId="0EEE424C" w14:textId="548DF59F" w:rsidR="006702E6" w:rsidRPr="009F3492" w:rsidRDefault="00F71513" w:rsidP="006702E6">
            <w:pPr>
              <w:jc w:val="center"/>
            </w:pPr>
            <w:r w:rsidRPr="009F3492">
              <w:t>550,0</w:t>
            </w:r>
          </w:p>
        </w:tc>
        <w:tc>
          <w:tcPr>
            <w:tcW w:w="1134" w:type="dxa"/>
          </w:tcPr>
          <w:p w14:paraId="65720698" w14:textId="283176C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273DCC5" w14:textId="0CA6F38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1E94C75" w14:textId="7BDA760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E26E4A5" w14:textId="06F017BC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51E53FF" w14:textId="43CB4B8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 w:val="restart"/>
          </w:tcPr>
          <w:p w14:paraId="27895779" w14:textId="712756F4" w:rsidR="006702E6" w:rsidRPr="009F3492" w:rsidRDefault="00ED23F3" w:rsidP="006702E6">
            <w:pPr>
              <w:jc w:val="center"/>
              <w:rPr>
                <w:sz w:val="23"/>
                <w:szCs w:val="23"/>
              </w:rPr>
            </w:pPr>
            <w:r w:rsidRPr="009F3492">
              <w:rPr>
                <w:sz w:val="23"/>
                <w:szCs w:val="23"/>
              </w:rPr>
              <w:t>УЖКХ</w:t>
            </w:r>
          </w:p>
        </w:tc>
      </w:tr>
      <w:tr w:rsidR="009F3492" w:rsidRPr="009F3492" w14:paraId="53E09AF3" w14:textId="77777777" w:rsidTr="008872B4">
        <w:trPr>
          <w:trHeight w:val="289"/>
        </w:trPr>
        <w:tc>
          <w:tcPr>
            <w:tcW w:w="758" w:type="dxa"/>
            <w:vMerge/>
          </w:tcPr>
          <w:p w14:paraId="27E91276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33760179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123592C" w14:textId="691E72A1" w:rsidR="006702E6" w:rsidRPr="009F3492" w:rsidRDefault="006702E6" w:rsidP="006702E6">
            <w:r w:rsidRPr="009F3492">
              <w:t>местный бюджет</w:t>
            </w:r>
          </w:p>
        </w:tc>
        <w:tc>
          <w:tcPr>
            <w:tcW w:w="1559" w:type="dxa"/>
          </w:tcPr>
          <w:p w14:paraId="5420BB22" w14:textId="24E76622" w:rsidR="006702E6" w:rsidRPr="009F3492" w:rsidRDefault="00F71513" w:rsidP="006702E6">
            <w:pPr>
              <w:jc w:val="center"/>
            </w:pPr>
            <w:r w:rsidRPr="009F3492">
              <w:t>550,0</w:t>
            </w:r>
          </w:p>
        </w:tc>
        <w:tc>
          <w:tcPr>
            <w:tcW w:w="1134" w:type="dxa"/>
          </w:tcPr>
          <w:p w14:paraId="06B7F281" w14:textId="2E1F0245" w:rsidR="006702E6" w:rsidRPr="009F3492" w:rsidRDefault="00F71513" w:rsidP="006702E6">
            <w:pPr>
              <w:jc w:val="center"/>
            </w:pPr>
            <w:r w:rsidRPr="009F3492">
              <w:t>550,0</w:t>
            </w:r>
          </w:p>
        </w:tc>
        <w:tc>
          <w:tcPr>
            <w:tcW w:w="1134" w:type="dxa"/>
          </w:tcPr>
          <w:p w14:paraId="59DEE899" w14:textId="502087D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78E1617" w14:textId="0B083EE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0F24866" w14:textId="5661670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9D034F0" w14:textId="71B95159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38BCAC1" w14:textId="6D72C82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54EE452C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0BD3056E" w14:textId="77777777" w:rsidTr="008872B4">
        <w:trPr>
          <w:trHeight w:val="289"/>
        </w:trPr>
        <w:tc>
          <w:tcPr>
            <w:tcW w:w="758" w:type="dxa"/>
            <w:vMerge/>
          </w:tcPr>
          <w:p w14:paraId="3B9B0F66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46AA91C6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18A72AFB" w14:textId="6776687F" w:rsidR="006702E6" w:rsidRPr="009F3492" w:rsidRDefault="006702E6" w:rsidP="006702E6">
            <w:r w:rsidRPr="009F3492">
              <w:t>краевой бюджет</w:t>
            </w:r>
          </w:p>
        </w:tc>
        <w:tc>
          <w:tcPr>
            <w:tcW w:w="1559" w:type="dxa"/>
          </w:tcPr>
          <w:p w14:paraId="60288EB0" w14:textId="4493BD9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EF6D5ED" w14:textId="72DDCB9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E798C5D" w14:textId="41D8F38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080A8628" w14:textId="3B02F2A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6C9731E" w14:textId="7B24F45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951FD6C" w14:textId="53BECCD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973E290" w14:textId="59C4BA67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1DC78F59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1FB2C98E" w14:textId="77777777" w:rsidTr="008872B4">
        <w:trPr>
          <w:trHeight w:val="289"/>
        </w:trPr>
        <w:tc>
          <w:tcPr>
            <w:tcW w:w="758" w:type="dxa"/>
            <w:vMerge/>
          </w:tcPr>
          <w:p w14:paraId="50CEEE97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2DA3F86A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67DC105" w14:textId="6B2FF601" w:rsidR="006702E6" w:rsidRPr="009F3492" w:rsidRDefault="006702E6" w:rsidP="006702E6">
            <w:r w:rsidRPr="009F3492">
              <w:t>Федеральный бюджет</w:t>
            </w:r>
          </w:p>
        </w:tc>
        <w:tc>
          <w:tcPr>
            <w:tcW w:w="1559" w:type="dxa"/>
          </w:tcPr>
          <w:p w14:paraId="21628D5F" w14:textId="29FD767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CD643F6" w14:textId="7BB718BC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2FA1507" w14:textId="3A3CCC26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F056D28" w14:textId="49709E5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3E39798A" w14:textId="0077C6A7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DF86D16" w14:textId="0E0CB3FC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E7DC98B" w14:textId="186190A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3AA9D08F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43B26EB9" w14:textId="77777777" w:rsidTr="008872B4">
        <w:trPr>
          <w:trHeight w:val="289"/>
        </w:trPr>
        <w:tc>
          <w:tcPr>
            <w:tcW w:w="758" w:type="dxa"/>
            <w:vMerge/>
          </w:tcPr>
          <w:p w14:paraId="79052B13" w14:textId="77777777" w:rsidR="006702E6" w:rsidRPr="009F3492" w:rsidRDefault="006702E6" w:rsidP="006702E6">
            <w:pPr>
              <w:jc w:val="center"/>
            </w:pPr>
          </w:p>
        </w:tc>
        <w:tc>
          <w:tcPr>
            <w:tcW w:w="2693" w:type="dxa"/>
            <w:vMerge/>
          </w:tcPr>
          <w:p w14:paraId="56527003" w14:textId="77777777" w:rsidR="006702E6" w:rsidRPr="009F3492" w:rsidRDefault="006702E6" w:rsidP="006702E6">
            <w:pPr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33A00386" w14:textId="71F84926" w:rsidR="006702E6" w:rsidRPr="009F3492" w:rsidRDefault="006702E6" w:rsidP="006702E6">
            <w:r w:rsidRPr="009F3492">
              <w:t>внебюджетные источники</w:t>
            </w:r>
          </w:p>
        </w:tc>
        <w:tc>
          <w:tcPr>
            <w:tcW w:w="1559" w:type="dxa"/>
          </w:tcPr>
          <w:p w14:paraId="1CB3FCC1" w14:textId="5D1B288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FF4401F" w14:textId="75EDE275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84CAE18" w14:textId="42159D89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0BF9779" w14:textId="5249748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122E51B" w14:textId="67072345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2BC2915" w14:textId="17E106EE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780D029" w14:textId="2ED38B6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559" w:type="dxa"/>
            <w:vMerge/>
          </w:tcPr>
          <w:p w14:paraId="03BEA451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48785086" w14:textId="77777777" w:rsidTr="00D56082">
        <w:trPr>
          <w:trHeight w:val="289"/>
        </w:trPr>
        <w:tc>
          <w:tcPr>
            <w:tcW w:w="3451" w:type="dxa"/>
            <w:gridSpan w:val="2"/>
            <w:vMerge w:val="restart"/>
          </w:tcPr>
          <w:p w14:paraId="026D1570" w14:textId="3E376FA6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701" w:type="dxa"/>
          </w:tcPr>
          <w:p w14:paraId="2DDC28DA" w14:textId="0E95799A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721811C1" w14:textId="262EC923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206E12CD" w14:textId="4D99C145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39D3F55A" w14:textId="013EE62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3783DFD" w14:textId="58BFECF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06EEC08C" w14:textId="799B38DE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05D5FBA" w14:textId="32907CDC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  <w:vAlign w:val="center"/>
          </w:tcPr>
          <w:p w14:paraId="692E2421" w14:textId="41645B05" w:rsidR="006702E6" w:rsidRPr="009F3492" w:rsidRDefault="006702E6" w:rsidP="006702E6">
            <w:pPr>
              <w:jc w:val="center"/>
            </w:pPr>
            <w:r w:rsidRPr="009F3492">
              <w:t>0,0 </w:t>
            </w:r>
          </w:p>
        </w:tc>
        <w:tc>
          <w:tcPr>
            <w:tcW w:w="1559" w:type="dxa"/>
            <w:vMerge w:val="restart"/>
          </w:tcPr>
          <w:p w14:paraId="54CA9DCD" w14:textId="77777777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  <w:p w14:paraId="4F714BDE" w14:textId="48969B24" w:rsidR="006702E6" w:rsidRPr="009F3492" w:rsidRDefault="006702E6" w:rsidP="006702E6">
            <w:pPr>
              <w:jc w:val="center"/>
              <w:rPr>
                <w:sz w:val="23"/>
                <w:szCs w:val="23"/>
              </w:rPr>
            </w:pPr>
          </w:p>
        </w:tc>
      </w:tr>
      <w:tr w:rsidR="009F3492" w:rsidRPr="009F3492" w14:paraId="1133B738" w14:textId="77777777" w:rsidTr="00D56082">
        <w:trPr>
          <w:trHeight w:val="465"/>
        </w:trPr>
        <w:tc>
          <w:tcPr>
            <w:tcW w:w="3451" w:type="dxa"/>
            <w:gridSpan w:val="2"/>
            <w:vMerge/>
          </w:tcPr>
          <w:p w14:paraId="4508ADEF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790583F6" w14:textId="5ACD531D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63A461E9" w14:textId="44EDE27C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344D1710" w14:textId="55BA9A64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0C7A9E7A" w14:textId="1D28B47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71E63BE" w14:textId="5092B839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43E55D6B" w14:textId="7D9B439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13DB334" w14:textId="69A48B41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710A9DB" w14:textId="2D925114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3C57D92F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29719DCB" w14:textId="77777777" w:rsidTr="00D56082">
        <w:trPr>
          <w:trHeight w:val="480"/>
        </w:trPr>
        <w:tc>
          <w:tcPr>
            <w:tcW w:w="3451" w:type="dxa"/>
            <w:gridSpan w:val="2"/>
            <w:vMerge/>
          </w:tcPr>
          <w:p w14:paraId="4D626389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529165DF" w14:textId="4D183FFA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2EFDF374" w14:textId="187561C1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F718201" w14:textId="62BF1D3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0954A8A" w14:textId="72F6A493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A59525F" w14:textId="5EFEADE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6FB9CFDD" w14:textId="68A9E9C8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46684AD2" w14:textId="4FAAD6B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A0B25BE" w14:textId="4153FB80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7315E150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7D25B4AC" w14:textId="77777777" w:rsidTr="00D56082">
        <w:trPr>
          <w:trHeight w:val="533"/>
        </w:trPr>
        <w:tc>
          <w:tcPr>
            <w:tcW w:w="3451" w:type="dxa"/>
            <w:gridSpan w:val="2"/>
            <w:vMerge/>
          </w:tcPr>
          <w:p w14:paraId="72DDB1AE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3DF65BC5" w14:textId="6413297A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2F2B5C46" w14:textId="75C9408A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2D7FBCC0" w14:textId="4644C15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878EAFE" w14:textId="5CE06644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1DBD28F" w14:textId="13E40B59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929B24F" w14:textId="7ED26E00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6FAA4C00" w14:textId="5AAF77EB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73328AE4" w14:textId="5C0FBC53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553569B9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525F4AF3" w14:textId="77777777" w:rsidTr="00D56082">
        <w:trPr>
          <w:trHeight w:val="555"/>
        </w:trPr>
        <w:tc>
          <w:tcPr>
            <w:tcW w:w="3451" w:type="dxa"/>
            <w:gridSpan w:val="2"/>
            <w:vMerge/>
          </w:tcPr>
          <w:p w14:paraId="1BE64D4B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14:paraId="6D2FFA94" w14:textId="689289F4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64ACF2C7" w14:textId="1C35C13D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9EAB59A" w14:textId="04E6806F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1C45B1B6" w14:textId="549E4EA3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38BF41A6" w14:textId="01611B2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993" w:type="dxa"/>
          </w:tcPr>
          <w:p w14:paraId="1C464F6E" w14:textId="00966152" w:rsidR="006702E6" w:rsidRPr="009F3492" w:rsidRDefault="006702E6" w:rsidP="006702E6">
            <w:pPr>
              <w:jc w:val="center"/>
            </w:pPr>
            <w:r w:rsidRPr="009F3492">
              <w:t>0,0</w:t>
            </w:r>
          </w:p>
        </w:tc>
        <w:tc>
          <w:tcPr>
            <w:tcW w:w="1134" w:type="dxa"/>
          </w:tcPr>
          <w:p w14:paraId="5061E56F" w14:textId="74E6AFC3" w:rsidR="006702E6" w:rsidRPr="009F3492" w:rsidRDefault="006702E6" w:rsidP="006702E6">
            <w:pPr>
              <w:jc w:val="center"/>
            </w:pPr>
            <w:r w:rsidRPr="009F3492">
              <w:t> 0,0</w:t>
            </w:r>
          </w:p>
        </w:tc>
        <w:tc>
          <w:tcPr>
            <w:tcW w:w="1134" w:type="dxa"/>
          </w:tcPr>
          <w:p w14:paraId="56ABAF2F" w14:textId="2EC43FF8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 0,0</w:t>
            </w:r>
          </w:p>
        </w:tc>
        <w:tc>
          <w:tcPr>
            <w:tcW w:w="1559" w:type="dxa"/>
            <w:vMerge/>
          </w:tcPr>
          <w:p w14:paraId="317AE2E5" w14:textId="77777777" w:rsidR="006702E6" w:rsidRPr="009F3492" w:rsidRDefault="006702E6" w:rsidP="006702E6">
            <w:pPr>
              <w:snapToGrid w:val="0"/>
              <w:rPr>
                <w:sz w:val="23"/>
                <w:szCs w:val="23"/>
              </w:rPr>
            </w:pPr>
          </w:p>
        </w:tc>
      </w:tr>
      <w:tr w:rsidR="009F3492" w:rsidRPr="009F3492" w14:paraId="4568C14F" w14:textId="77777777" w:rsidTr="00163D16">
        <w:trPr>
          <w:trHeight w:val="572"/>
        </w:trPr>
        <w:tc>
          <w:tcPr>
            <w:tcW w:w="3451" w:type="dxa"/>
            <w:gridSpan w:val="2"/>
            <w:vMerge w:val="restart"/>
          </w:tcPr>
          <w:p w14:paraId="2CCB2B5D" w14:textId="0BE5638C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701" w:type="dxa"/>
          </w:tcPr>
          <w:p w14:paraId="094B5585" w14:textId="07864173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59" w:type="dxa"/>
          </w:tcPr>
          <w:p w14:paraId="2A1C94C7" w14:textId="2BD0B609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25845862" w14:textId="4D45A7AD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613F6305" w14:textId="0A8FC3C7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57C6923A" w14:textId="37735DBC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77E4ABFC" w14:textId="2728CE40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AA6D87D" w14:textId="582E4E40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0DCBE34B" w14:textId="66E87844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 w:val="restart"/>
          </w:tcPr>
          <w:p w14:paraId="576E6504" w14:textId="77777777" w:rsidR="006702E6" w:rsidRPr="009F3492" w:rsidRDefault="006702E6" w:rsidP="006702E6">
            <w:r w:rsidRPr="009F3492">
              <w:rPr>
                <w:sz w:val="23"/>
                <w:szCs w:val="23"/>
              </w:rPr>
              <w:t> </w:t>
            </w:r>
          </w:p>
          <w:p w14:paraId="412634DA" w14:textId="77777777" w:rsidR="006702E6" w:rsidRPr="009F3492" w:rsidRDefault="006702E6" w:rsidP="006702E6">
            <w:pPr>
              <w:jc w:val="center"/>
            </w:pPr>
            <w:r w:rsidRPr="009F3492">
              <w:rPr>
                <w:sz w:val="23"/>
                <w:szCs w:val="23"/>
              </w:rPr>
              <w:t> </w:t>
            </w:r>
          </w:p>
          <w:p w14:paraId="71C66656" w14:textId="77777777" w:rsidR="006702E6" w:rsidRPr="009F3492" w:rsidRDefault="006702E6" w:rsidP="006702E6">
            <w:pPr>
              <w:jc w:val="center"/>
            </w:pPr>
            <w:r w:rsidRPr="009F3492">
              <w:rPr>
                <w:sz w:val="23"/>
                <w:szCs w:val="23"/>
              </w:rPr>
              <w:t> </w:t>
            </w:r>
          </w:p>
          <w:p w14:paraId="6350D498" w14:textId="77777777" w:rsidR="006702E6" w:rsidRPr="009F3492" w:rsidRDefault="006702E6" w:rsidP="006702E6">
            <w:pPr>
              <w:jc w:val="center"/>
            </w:pPr>
            <w:r w:rsidRPr="009F3492">
              <w:rPr>
                <w:sz w:val="23"/>
                <w:szCs w:val="23"/>
              </w:rPr>
              <w:t> </w:t>
            </w:r>
          </w:p>
          <w:p w14:paraId="3A540C4D" w14:textId="2EF8C607" w:rsidR="006702E6" w:rsidRPr="009F3492" w:rsidRDefault="006702E6" w:rsidP="006702E6">
            <w:pPr>
              <w:jc w:val="center"/>
            </w:pPr>
            <w:r w:rsidRPr="009F3492">
              <w:rPr>
                <w:sz w:val="23"/>
                <w:szCs w:val="23"/>
              </w:rPr>
              <w:t> </w:t>
            </w:r>
          </w:p>
        </w:tc>
      </w:tr>
      <w:tr w:rsidR="009F3492" w:rsidRPr="009F3492" w14:paraId="0353D5D6" w14:textId="77777777" w:rsidTr="008872B4">
        <w:trPr>
          <w:trHeight w:val="600"/>
        </w:trPr>
        <w:tc>
          <w:tcPr>
            <w:tcW w:w="3451" w:type="dxa"/>
            <w:gridSpan w:val="2"/>
            <w:vMerge/>
          </w:tcPr>
          <w:p w14:paraId="5ECCDDA5" w14:textId="77777777" w:rsidR="006702E6" w:rsidRPr="009F3492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745FFCFF" w14:textId="290528D5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59" w:type="dxa"/>
          </w:tcPr>
          <w:p w14:paraId="2179BEB8" w14:textId="6DAFE6A3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56966AE4" w14:textId="180A14DF" w:rsidR="006702E6" w:rsidRPr="009F3492" w:rsidRDefault="006702E6" w:rsidP="006702E6">
            <w:pPr>
              <w:jc w:val="center"/>
            </w:pPr>
            <w:r w:rsidRPr="009F3492">
              <w:t>29000,0</w:t>
            </w:r>
          </w:p>
        </w:tc>
        <w:tc>
          <w:tcPr>
            <w:tcW w:w="1134" w:type="dxa"/>
          </w:tcPr>
          <w:p w14:paraId="638F82B2" w14:textId="55713067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395C6A6" w14:textId="211CA123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73F29BED" w14:textId="5EC7DAD9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D54DA32" w14:textId="53C82447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B4376D1" w14:textId="549AD50B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00D84175" w14:textId="3C4C553A" w:rsidR="006702E6" w:rsidRPr="009F3492" w:rsidRDefault="006702E6" w:rsidP="006702E6">
            <w:pPr>
              <w:jc w:val="center"/>
            </w:pPr>
          </w:p>
        </w:tc>
      </w:tr>
      <w:tr w:rsidR="009F3492" w:rsidRPr="009F3492" w14:paraId="738E8430" w14:textId="77777777" w:rsidTr="008872B4">
        <w:trPr>
          <w:trHeight w:val="358"/>
        </w:trPr>
        <w:tc>
          <w:tcPr>
            <w:tcW w:w="3451" w:type="dxa"/>
            <w:gridSpan w:val="2"/>
            <w:vMerge/>
          </w:tcPr>
          <w:p w14:paraId="423F2C4A" w14:textId="77777777" w:rsidR="006702E6" w:rsidRPr="009F3492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C92E50B" w14:textId="48566335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59" w:type="dxa"/>
          </w:tcPr>
          <w:p w14:paraId="7A698D2A" w14:textId="79880EEB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E5990F9" w14:textId="74DFC7CD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0D1B7F18" w14:textId="6789F187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2E77F00" w14:textId="528B3412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3600278D" w14:textId="21EDCBBF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EFA0C23" w14:textId="4382B65D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9B0723C" w14:textId="36E33742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047ABC17" w14:textId="16634A27" w:rsidR="006702E6" w:rsidRPr="009F3492" w:rsidRDefault="006702E6" w:rsidP="006702E6">
            <w:pPr>
              <w:jc w:val="center"/>
            </w:pPr>
          </w:p>
        </w:tc>
      </w:tr>
      <w:tr w:rsidR="009F3492" w:rsidRPr="009F3492" w14:paraId="0B92F7F4" w14:textId="77777777" w:rsidTr="00163D16">
        <w:trPr>
          <w:trHeight w:val="403"/>
        </w:trPr>
        <w:tc>
          <w:tcPr>
            <w:tcW w:w="3451" w:type="dxa"/>
            <w:gridSpan w:val="2"/>
            <w:vMerge/>
          </w:tcPr>
          <w:p w14:paraId="3D720A5E" w14:textId="77777777" w:rsidR="006702E6" w:rsidRPr="009F3492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5B048566" w14:textId="295A4A9D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59" w:type="dxa"/>
          </w:tcPr>
          <w:p w14:paraId="577E7E4F" w14:textId="33C101D5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AC077E3" w14:textId="7EA6F278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34C41B7A" w14:textId="4E97B2FE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625EF341" w14:textId="0B529F69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6FA6FFF1" w14:textId="32CA1D33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4B5C000" w14:textId="36747D2B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B93BF26" w14:textId="509AC037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4931839D" w14:textId="7FA06527" w:rsidR="006702E6" w:rsidRPr="009F3492" w:rsidRDefault="006702E6" w:rsidP="006702E6">
            <w:pPr>
              <w:jc w:val="center"/>
            </w:pPr>
          </w:p>
        </w:tc>
      </w:tr>
      <w:tr w:rsidR="006702E6" w:rsidRPr="009F3492" w14:paraId="52B50173" w14:textId="77777777" w:rsidTr="008872B4">
        <w:trPr>
          <w:trHeight w:val="425"/>
        </w:trPr>
        <w:tc>
          <w:tcPr>
            <w:tcW w:w="3451" w:type="dxa"/>
            <w:gridSpan w:val="2"/>
            <w:vMerge/>
          </w:tcPr>
          <w:p w14:paraId="203EFDEB" w14:textId="77777777" w:rsidR="006702E6" w:rsidRPr="009F3492" w:rsidRDefault="006702E6" w:rsidP="006702E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2B9FF5A4" w14:textId="3C4BC045" w:rsidR="006702E6" w:rsidRPr="009F3492" w:rsidRDefault="006702E6" w:rsidP="006702E6">
            <w:r w:rsidRPr="009F349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59" w:type="dxa"/>
          </w:tcPr>
          <w:p w14:paraId="329F632E" w14:textId="666ED78A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7ACA3F2" w14:textId="1E9B948F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51A324A" w14:textId="5880D082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7907FD46" w14:textId="0C3EAAE6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993" w:type="dxa"/>
          </w:tcPr>
          <w:p w14:paraId="428C4FB4" w14:textId="3300154D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1BDA8E2D" w14:textId="57F229BB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134" w:type="dxa"/>
          </w:tcPr>
          <w:p w14:paraId="2A8D0966" w14:textId="7ADFFF6B" w:rsidR="006702E6" w:rsidRPr="009F3492" w:rsidRDefault="006702E6" w:rsidP="006702E6">
            <w:pPr>
              <w:jc w:val="center"/>
            </w:pPr>
            <w:r w:rsidRPr="009F3492">
              <w:rPr>
                <w:bCs/>
              </w:rPr>
              <w:t>0,0</w:t>
            </w:r>
          </w:p>
        </w:tc>
        <w:tc>
          <w:tcPr>
            <w:tcW w:w="1559" w:type="dxa"/>
            <w:vMerge/>
          </w:tcPr>
          <w:p w14:paraId="7536CF20" w14:textId="3826E14F" w:rsidR="006702E6" w:rsidRPr="009F3492" w:rsidRDefault="006702E6" w:rsidP="006702E6">
            <w:pPr>
              <w:jc w:val="center"/>
            </w:pPr>
          </w:p>
        </w:tc>
      </w:tr>
      <w:bookmarkEnd w:id="3"/>
    </w:tbl>
    <w:p w14:paraId="38D596CD" w14:textId="77777777" w:rsidR="00840102" w:rsidRPr="009F349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9F3492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9F3492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9F349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9F3492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9F349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9F349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9F349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9F3492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14:paraId="695F1504" w14:textId="77777777" w:rsidR="003E4823" w:rsidRPr="009F349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9F3492" w:rsidRDefault="007064F9" w:rsidP="001932D2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9F3492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9F3492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9F3492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9F3492" w:rsidRDefault="0083097C" w:rsidP="001932D2">
      <w:pPr>
        <w:tabs>
          <w:tab w:val="left" w:pos="3465"/>
        </w:tabs>
        <w:ind w:firstLine="709"/>
        <w:jc w:val="both"/>
      </w:pPr>
      <w:r w:rsidRPr="009F3492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9F3492" w:rsidRDefault="0083097C" w:rsidP="001932D2">
      <w:pPr>
        <w:tabs>
          <w:tab w:val="left" w:pos="3465"/>
        </w:tabs>
        <w:ind w:firstLine="709"/>
        <w:jc w:val="both"/>
      </w:pPr>
      <w:r w:rsidRPr="009F3492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</w:t>
      </w:r>
      <w:r w:rsidR="008054E5" w:rsidRPr="009F3492">
        <w:rPr>
          <w:bCs/>
          <w:sz w:val="28"/>
          <w:szCs w:val="28"/>
        </w:rPr>
        <w:t xml:space="preserve">муниципальной </w:t>
      </w:r>
      <w:r w:rsidRPr="009F3492">
        <w:rPr>
          <w:bCs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9F3492">
        <w:rPr>
          <w:bCs/>
          <w:sz w:val="28"/>
          <w:szCs w:val="28"/>
        </w:rPr>
        <w:t xml:space="preserve">формирования доклада о ходе реализации </w:t>
      </w:r>
      <w:r w:rsidR="008054E5" w:rsidRPr="009F3492">
        <w:rPr>
          <w:bCs/>
          <w:sz w:val="28"/>
          <w:szCs w:val="28"/>
        </w:rPr>
        <w:t>муниципальной п</w:t>
      </w:r>
      <w:r w:rsidR="00171242" w:rsidRPr="009F3492">
        <w:rPr>
          <w:bCs/>
          <w:sz w:val="28"/>
          <w:szCs w:val="28"/>
        </w:rPr>
        <w:t>рограммы, включая оценку эффективности</w:t>
      </w:r>
      <w:r w:rsidR="008054E5" w:rsidRPr="009F3492">
        <w:rPr>
          <w:bCs/>
          <w:sz w:val="28"/>
          <w:szCs w:val="28"/>
        </w:rPr>
        <w:t xml:space="preserve"> </w:t>
      </w:r>
      <w:r w:rsidR="00171242" w:rsidRPr="009F3492">
        <w:rPr>
          <w:bCs/>
          <w:sz w:val="28"/>
          <w:szCs w:val="28"/>
        </w:rPr>
        <w:t>реализации</w:t>
      </w:r>
      <w:r w:rsidR="008054E5" w:rsidRPr="009F3492">
        <w:rPr>
          <w:bCs/>
          <w:sz w:val="28"/>
          <w:szCs w:val="28"/>
        </w:rPr>
        <w:t xml:space="preserve"> муниципальной программы.</w:t>
      </w:r>
    </w:p>
    <w:p w14:paraId="761EB55D" w14:textId="3ACA809B" w:rsidR="00840102" w:rsidRPr="009F3492" w:rsidRDefault="0083097C" w:rsidP="001932D2">
      <w:pPr>
        <w:tabs>
          <w:tab w:val="left" w:pos="3465"/>
        </w:tabs>
        <w:ind w:firstLine="709"/>
        <w:jc w:val="both"/>
      </w:pPr>
      <w:r w:rsidRPr="009F3492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9F3492" w:rsidRDefault="0083097C" w:rsidP="001932D2">
      <w:pPr>
        <w:widowControl w:val="0"/>
        <w:tabs>
          <w:tab w:val="left" w:pos="3465"/>
        </w:tabs>
        <w:ind w:right="26"/>
        <w:jc w:val="center"/>
      </w:pPr>
      <w:bookmarkStart w:id="5" w:name="_Hlk98767384"/>
      <w:r w:rsidRPr="009F3492">
        <w:rPr>
          <w:bCs/>
          <w:sz w:val="28"/>
          <w:szCs w:val="28"/>
        </w:rPr>
        <w:t xml:space="preserve">Раздел 8. </w:t>
      </w:r>
      <w:bookmarkStart w:id="6" w:name="_Hlk98767586"/>
      <w:r w:rsidRPr="009F3492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6"/>
    </w:p>
    <w:bookmarkEnd w:id="5"/>
    <w:p w14:paraId="44781788" w14:textId="77777777" w:rsidR="00840102" w:rsidRPr="009F3492" w:rsidRDefault="00840102" w:rsidP="001932D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9F3492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57A30A0" w:rsidR="00840102" w:rsidRPr="009F3492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9F3492">
        <w:rPr>
          <w:sz w:val="28"/>
          <w:szCs w:val="28"/>
        </w:rPr>
        <w:t xml:space="preserve">, </w:t>
      </w:r>
      <w:r w:rsidR="00DC7287" w:rsidRPr="009F3492">
        <w:rPr>
          <w:sz w:val="28"/>
          <w:szCs w:val="28"/>
        </w:rPr>
        <w:t>управление муниципального контроля</w:t>
      </w:r>
      <w:r w:rsidR="009E216A" w:rsidRPr="009F3492">
        <w:rPr>
          <w:sz w:val="28"/>
          <w:szCs w:val="28"/>
        </w:rPr>
        <w:t xml:space="preserve"> и градостроительной деятельности</w:t>
      </w:r>
      <w:r w:rsidR="00DC7287" w:rsidRPr="009F3492">
        <w:rPr>
          <w:sz w:val="28"/>
          <w:szCs w:val="28"/>
        </w:rPr>
        <w:t xml:space="preserve">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9F3492">
        <w:rPr>
          <w:sz w:val="28"/>
          <w:szCs w:val="28"/>
        </w:rPr>
        <w:t>,</w:t>
      </w:r>
      <w:r w:rsidR="00171242" w:rsidRPr="009F3492">
        <w:rPr>
          <w:sz w:val="28"/>
          <w:szCs w:val="28"/>
        </w:rPr>
        <w:t xml:space="preserve"> </w:t>
      </w:r>
      <w:r w:rsidR="00691A51" w:rsidRPr="009F3492">
        <w:rPr>
          <w:sz w:val="28"/>
          <w:szCs w:val="28"/>
        </w:rPr>
        <w:t>м</w:t>
      </w:r>
      <w:r w:rsidR="00BB1A80" w:rsidRPr="009F3492">
        <w:rPr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9F349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9F3492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9F3492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9F3492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9F3492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9F349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Контроль за исполнением мероприятий программы осуществля</w:t>
      </w:r>
      <w:r w:rsidR="00647D05" w:rsidRPr="009F3492">
        <w:rPr>
          <w:sz w:val="28"/>
          <w:szCs w:val="28"/>
        </w:rPr>
        <w:t>ет</w:t>
      </w:r>
      <w:r w:rsidRPr="009F3492">
        <w:rPr>
          <w:sz w:val="28"/>
          <w:szCs w:val="28"/>
        </w:rPr>
        <w:t xml:space="preserve"> управление жилищно-коммунального хозяйства </w:t>
      </w:r>
      <w:r w:rsidRPr="009F3492">
        <w:rPr>
          <w:sz w:val="28"/>
          <w:szCs w:val="28"/>
        </w:rPr>
        <w:lastRenderedPageBreak/>
        <w:t>администрации Ейского городского поселения</w:t>
      </w:r>
      <w:r w:rsidR="00186D4D" w:rsidRPr="009F3492">
        <w:rPr>
          <w:sz w:val="28"/>
          <w:szCs w:val="28"/>
        </w:rPr>
        <w:t>.</w:t>
      </w:r>
    </w:p>
    <w:p w14:paraId="5D5146BA" w14:textId="04110AB9" w:rsidR="00840102" w:rsidRPr="009F349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9F3492">
        <w:rPr>
          <w:sz w:val="28"/>
          <w:szCs w:val="28"/>
        </w:rPr>
        <w:t>муниципальной п</w:t>
      </w:r>
      <w:r w:rsidRPr="009F3492">
        <w:rPr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9F3492">
        <w:rPr>
          <w:sz w:val="28"/>
          <w:szCs w:val="28"/>
        </w:rPr>
        <w:t>муниципальной п</w:t>
      </w:r>
      <w:r w:rsidRPr="009F3492">
        <w:rPr>
          <w:sz w:val="28"/>
          <w:szCs w:val="28"/>
        </w:rPr>
        <w:t xml:space="preserve">рограммы, предоставление информации о выполнении </w:t>
      </w:r>
      <w:r w:rsidR="00716B00" w:rsidRPr="009F3492">
        <w:rPr>
          <w:sz w:val="28"/>
          <w:szCs w:val="28"/>
        </w:rPr>
        <w:t>муниципальной п</w:t>
      </w:r>
      <w:r w:rsidRPr="009F3492">
        <w:rPr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  <w:lang w:eastAsia="en-US"/>
        </w:rPr>
        <w:t xml:space="preserve">Порядок </w:t>
      </w:r>
      <w:r w:rsidRPr="009F3492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9F3492">
        <w:rPr>
          <w:sz w:val="28"/>
          <w:szCs w:val="28"/>
        </w:rPr>
        <w:t>50</w:t>
      </w:r>
      <w:r w:rsidRPr="009F3492">
        <w:rPr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9F3492">
        <w:rPr>
          <w:sz w:val="28"/>
          <w:szCs w:val="28"/>
        </w:rPr>
        <w:t xml:space="preserve"> на 2025-2030 годы (</w:t>
      </w:r>
      <w:proofErr w:type="spellStart"/>
      <w:r w:rsidR="00A56D1C" w:rsidRPr="009F3492">
        <w:rPr>
          <w:sz w:val="28"/>
          <w:szCs w:val="28"/>
        </w:rPr>
        <w:t>ххх</w:t>
      </w:r>
      <w:proofErr w:type="spellEnd"/>
      <w:r w:rsidR="00A56D1C" w:rsidRPr="009F3492">
        <w:rPr>
          <w:sz w:val="28"/>
          <w:szCs w:val="28"/>
        </w:rPr>
        <w:t>)</w:t>
      </w:r>
      <w:r w:rsidRPr="009F3492">
        <w:rPr>
          <w:sz w:val="28"/>
          <w:szCs w:val="28"/>
        </w:rPr>
        <w:t xml:space="preserve">», где </w:t>
      </w:r>
      <w:proofErr w:type="spellStart"/>
      <w:r w:rsidRPr="009F3492">
        <w:rPr>
          <w:sz w:val="28"/>
          <w:szCs w:val="28"/>
        </w:rPr>
        <w:t>ххх</w:t>
      </w:r>
      <w:proofErr w:type="spellEnd"/>
      <w:r w:rsidRPr="009F3492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14:paraId="19DC306A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9F3492">
        <w:rPr>
          <w:sz w:val="28"/>
          <w:szCs w:val="28"/>
        </w:rPr>
        <w:lastRenderedPageBreak/>
        <w:t xml:space="preserve">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 xml:space="preserve"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</w:t>
      </w:r>
      <w:proofErr w:type="gramStart"/>
      <w:r w:rsidRPr="009F3492">
        <w:rPr>
          <w:sz w:val="28"/>
          <w:szCs w:val="28"/>
        </w:rPr>
        <w:t>денежных средств</w:t>
      </w:r>
      <w:proofErr w:type="gramEnd"/>
      <w:r w:rsidRPr="009F3492">
        <w:rPr>
          <w:sz w:val="28"/>
          <w:szCs w:val="28"/>
        </w:rPr>
        <w:t xml:space="preserve"> и передает их УЖКХ.</w:t>
      </w:r>
    </w:p>
    <w:p w14:paraId="073E91B0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6B6C2295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9F3492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9F3492">
        <w:rPr>
          <w:sz w:val="28"/>
          <w:szCs w:val="28"/>
        </w:rPr>
        <w:t xml:space="preserve">и </w:t>
      </w:r>
      <w:r w:rsidR="00130308" w:rsidRPr="009F3492">
        <w:rPr>
          <w:sz w:val="28"/>
          <w:szCs w:val="28"/>
        </w:rPr>
        <w:t xml:space="preserve">управление муниципального контроля </w:t>
      </w:r>
      <w:r w:rsidR="002424DE" w:rsidRPr="009F3492">
        <w:rPr>
          <w:sz w:val="28"/>
          <w:szCs w:val="28"/>
        </w:rPr>
        <w:t xml:space="preserve">и градостроительной деятельности </w:t>
      </w:r>
      <w:r w:rsidR="00130308" w:rsidRPr="009F3492"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9F3492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9F349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9F3492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9F349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9F349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9F349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9F3492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9F3492" w:rsidRDefault="0083097C" w:rsidP="001932D2">
      <w:pPr>
        <w:widowControl w:val="0"/>
        <w:ind w:right="26" w:firstLine="709"/>
        <w:jc w:val="both"/>
      </w:pPr>
      <w:r w:rsidRPr="009F3492">
        <w:rPr>
          <w:sz w:val="28"/>
          <w:szCs w:val="28"/>
        </w:rPr>
        <w:t xml:space="preserve">Финансовое обеспечение мероприятий по </w:t>
      </w:r>
      <w:r w:rsidRPr="009F3492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9F3492">
        <w:rPr>
          <w:sz w:val="28"/>
          <w:szCs w:val="28"/>
        </w:rPr>
        <w:t xml:space="preserve"> </w:t>
      </w:r>
      <w:r w:rsidR="001D3CE5" w:rsidRPr="009F3492">
        <w:rPr>
          <w:sz w:val="28"/>
          <w:szCs w:val="28"/>
        </w:rPr>
        <w:t>проведенных работ по</w:t>
      </w:r>
      <w:r w:rsidRPr="009F3492">
        <w:rPr>
          <w:sz w:val="28"/>
          <w:szCs w:val="28"/>
        </w:rPr>
        <w:t xml:space="preserve"> благоустройств</w:t>
      </w:r>
      <w:r w:rsidR="001D3CE5" w:rsidRPr="009F3492">
        <w:rPr>
          <w:sz w:val="28"/>
          <w:szCs w:val="28"/>
        </w:rPr>
        <w:t>у</w:t>
      </w:r>
      <w:r w:rsidRPr="009F3492">
        <w:rPr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9F3492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9F3492">
        <w:rPr>
          <w:sz w:val="28"/>
          <w:szCs w:val="28"/>
        </w:rPr>
        <w:t>Оплата выполненных работ по благоустройству и мероприятий по</w:t>
      </w:r>
      <w:r w:rsidRPr="009F3492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9F3492">
        <w:rPr>
          <w:bCs/>
          <w:sz w:val="28"/>
          <w:szCs w:val="28"/>
        </w:rPr>
        <w:t xml:space="preserve"> проведенных работ по</w:t>
      </w:r>
      <w:r w:rsidR="00134D4D" w:rsidRPr="009F3492">
        <w:rPr>
          <w:bCs/>
          <w:sz w:val="28"/>
          <w:szCs w:val="28"/>
        </w:rPr>
        <w:t xml:space="preserve"> благоустройств</w:t>
      </w:r>
      <w:r w:rsidR="000558E6" w:rsidRPr="009F3492">
        <w:rPr>
          <w:bCs/>
          <w:sz w:val="28"/>
          <w:szCs w:val="28"/>
        </w:rPr>
        <w:t>у</w:t>
      </w:r>
      <w:r w:rsidRPr="009F3492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9F349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7" w:name="_Hlk98767634"/>
      <w:r w:rsidRPr="009F3492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9F349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F3492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9F349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F3492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9F349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F3492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7"/>
    <w:p w14:paraId="389E68AB" w14:textId="77777777" w:rsidR="00840102" w:rsidRPr="009F3492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5A5ECC0B" w:rsidR="007C4C12" w:rsidRPr="009F3492" w:rsidRDefault="00E2060F" w:rsidP="001932D2">
      <w:pPr>
        <w:jc w:val="both"/>
        <w:rPr>
          <w:sz w:val="28"/>
          <w:szCs w:val="28"/>
        </w:rPr>
      </w:pPr>
      <w:r w:rsidRPr="009F3492">
        <w:rPr>
          <w:sz w:val="28"/>
          <w:szCs w:val="28"/>
        </w:rPr>
        <w:lastRenderedPageBreak/>
        <w:t>Н</w:t>
      </w:r>
      <w:r w:rsidR="007C4C12" w:rsidRPr="009F3492">
        <w:rPr>
          <w:sz w:val="28"/>
          <w:szCs w:val="28"/>
        </w:rPr>
        <w:t>ачальник управления</w:t>
      </w:r>
    </w:p>
    <w:p w14:paraId="75CA58B4" w14:textId="30516EDD" w:rsidR="007C4C12" w:rsidRPr="009F3492" w:rsidRDefault="007C4C12" w:rsidP="001932D2">
      <w:pPr>
        <w:jc w:val="both"/>
      </w:pPr>
      <w:r w:rsidRPr="009F3492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9F3492">
        <w:rPr>
          <w:sz w:val="28"/>
          <w:szCs w:val="28"/>
        </w:rPr>
        <w:t xml:space="preserve"> </w:t>
      </w:r>
      <w:r w:rsidRPr="009F3492">
        <w:rPr>
          <w:sz w:val="28"/>
          <w:szCs w:val="28"/>
        </w:rPr>
        <w:t xml:space="preserve">                        </w:t>
      </w:r>
      <w:r w:rsidR="005B46AE" w:rsidRPr="009F3492">
        <w:rPr>
          <w:sz w:val="28"/>
          <w:szCs w:val="28"/>
        </w:rPr>
        <w:t xml:space="preserve">      </w:t>
      </w:r>
      <w:r w:rsidRPr="009F3492">
        <w:rPr>
          <w:sz w:val="28"/>
          <w:szCs w:val="28"/>
        </w:rPr>
        <w:t xml:space="preserve">           </w:t>
      </w:r>
      <w:r w:rsidR="00C61837" w:rsidRPr="009F3492">
        <w:rPr>
          <w:sz w:val="28"/>
          <w:szCs w:val="28"/>
        </w:rPr>
        <w:t xml:space="preserve">  </w:t>
      </w:r>
      <w:r w:rsidRPr="009F3492">
        <w:rPr>
          <w:sz w:val="28"/>
          <w:szCs w:val="28"/>
        </w:rPr>
        <w:t xml:space="preserve"> </w:t>
      </w:r>
      <w:r w:rsidR="00A87F6B" w:rsidRPr="009F3492">
        <w:rPr>
          <w:sz w:val="28"/>
          <w:szCs w:val="28"/>
        </w:rPr>
        <w:t>В.В. Першин</w:t>
      </w:r>
    </w:p>
    <w:p w14:paraId="2A247040" w14:textId="6699E483" w:rsidR="00840102" w:rsidRPr="009F3492" w:rsidRDefault="00840102" w:rsidP="001932D2">
      <w:pPr>
        <w:widowControl w:val="0"/>
        <w:tabs>
          <w:tab w:val="left" w:pos="3465"/>
        </w:tabs>
        <w:ind w:right="26"/>
        <w:jc w:val="both"/>
      </w:pPr>
    </w:p>
    <w:sectPr w:rsidR="00840102" w:rsidRPr="009F3492" w:rsidSect="00F36569"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ED1B" w14:textId="77777777" w:rsidR="00D73CE3" w:rsidRDefault="00D73CE3">
      <w:r>
        <w:separator/>
      </w:r>
    </w:p>
  </w:endnote>
  <w:endnote w:type="continuationSeparator" w:id="0">
    <w:p w14:paraId="15840694" w14:textId="77777777" w:rsidR="00D73CE3" w:rsidRDefault="00D7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6653" w14:textId="77777777" w:rsidR="00D73CE3" w:rsidRDefault="00D73CE3">
      <w:r>
        <w:separator/>
      </w:r>
    </w:p>
  </w:footnote>
  <w:footnote w:type="continuationSeparator" w:id="0">
    <w:p w14:paraId="4BC19CE8" w14:textId="77777777" w:rsidR="00D73CE3" w:rsidRDefault="00D7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9745313">
    <w:abstractNumId w:val="0"/>
  </w:num>
  <w:num w:numId="2" w16cid:durableId="1413623149">
    <w:abstractNumId w:val="1"/>
  </w:num>
  <w:num w:numId="3" w16cid:durableId="738209821">
    <w:abstractNumId w:val="2"/>
  </w:num>
  <w:num w:numId="4" w16cid:durableId="1822892813">
    <w:abstractNumId w:val="3"/>
  </w:num>
  <w:num w:numId="5" w16cid:durableId="702750300">
    <w:abstractNumId w:val="5"/>
  </w:num>
  <w:num w:numId="6" w16cid:durableId="920530206">
    <w:abstractNumId w:val="4"/>
  </w:num>
  <w:num w:numId="7" w16cid:durableId="709498697">
    <w:abstractNumId w:val="6"/>
  </w:num>
  <w:num w:numId="8" w16cid:durableId="18537576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2301"/>
    <w:rsid w:val="00004EC7"/>
    <w:rsid w:val="0000771F"/>
    <w:rsid w:val="000142D7"/>
    <w:rsid w:val="00017AD2"/>
    <w:rsid w:val="00030C84"/>
    <w:rsid w:val="0003491C"/>
    <w:rsid w:val="0004102D"/>
    <w:rsid w:val="00046955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45A0"/>
    <w:rsid w:val="000C1340"/>
    <w:rsid w:val="000D7708"/>
    <w:rsid w:val="00110EA6"/>
    <w:rsid w:val="001161FA"/>
    <w:rsid w:val="00121B3C"/>
    <w:rsid w:val="00130308"/>
    <w:rsid w:val="00134D4D"/>
    <w:rsid w:val="00144F59"/>
    <w:rsid w:val="00154BF8"/>
    <w:rsid w:val="0016000B"/>
    <w:rsid w:val="00163D16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58F5"/>
    <w:rsid w:val="00227ACF"/>
    <w:rsid w:val="00231B39"/>
    <w:rsid w:val="00232E6A"/>
    <w:rsid w:val="002340F4"/>
    <w:rsid w:val="00236B8A"/>
    <w:rsid w:val="002424DE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243B1"/>
    <w:rsid w:val="003250C7"/>
    <w:rsid w:val="00332D2B"/>
    <w:rsid w:val="00334498"/>
    <w:rsid w:val="0033453E"/>
    <w:rsid w:val="00336279"/>
    <w:rsid w:val="0034688D"/>
    <w:rsid w:val="00350C8B"/>
    <w:rsid w:val="00354970"/>
    <w:rsid w:val="0035567F"/>
    <w:rsid w:val="003559FE"/>
    <w:rsid w:val="0036709C"/>
    <w:rsid w:val="00382481"/>
    <w:rsid w:val="00382C36"/>
    <w:rsid w:val="00385937"/>
    <w:rsid w:val="00397896"/>
    <w:rsid w:val="003A23ED"/>
    <w:rsid w:val="003C4D8F"/>
    <w:rsid w:val="003D4E87"/>
    <w:rsid w:val="003D7A1E"/>
    <w:rsid w:val="003E1EA8"/>
    <w:rsid w:val="003E4823"/>
    <w:rsid w:val="003E6516"/>
    <w:rsid w:val="003F13AA"/>
    <w:rsid w:val="003F3C23"/>
    <w:rsid w:val="003F72E8"/>
    <w:rsid w:val="004023B4"/>
    <w:rsid w:val="0040534D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84E"/>
    <w:rsid w:val="004D657F"/>
    <w:rsid w:val="004D7611"/>
    <w:rsid w:val="004E5F5F"/>
    <w:rsid w:val="004F2AAD"/>
    <w:rsid w:val="004F5D4C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73099"/>
    <w:rsid w:val="00583095"/>
    <w:rsid w:val="00583CF0"/>
    <w:rsid w:val="00590F82"/>
    <w:rsid w:val="005918F7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619B2"/>
    <w:rsid w:val="006702E6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F490A"/>
    <w:rsid w:val="00701765"/>
    <w:rsid w:val="0070627B"/>
    <w:rsid w:val="007064F9"/>
    <w:rsid w:val="00706AFB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744B1"/>
    <w:rsid w:val="00783AF2"/>
    <w:rsid w:val="0079123E"/>
    <w:rsid w:val="007A0A2C"/>
    <w:rsid w:val="007A3CB6"/>
    <w:rsid w:val="007A485C"/>
    <w:rsid w:val="007B0995"/>
    <w:rsid w:val="007C4C12"/>
    <w:rsid w:val="007C6818"/>
    <w:rsid w:val="007D6629"/>
    <w:rsid w:val="007D6D1D"/>
    <w:rsid w:val="007E067B"/>
    <w:rsid w:val="007E1CC0"/>
    <w:rsid w:val="007E2DAB"/>
    <w:rsid w:val="007E35BF"/>
    <w:rsid w:val="007E52BC"/>
    <w:rsid w:val="007F2EB0"/>
    <w:rsid w:val="007F64CE"/>
    <w:rsid w:val="007F6813"/>
    <w:rsid w:val="00801BE4"/>
    <w:rsid w:val="008054E5"/>
    <w:rsid w:val="00811444"/>
    <w:rsid w:val="00816733"/>
    <w:rsid w:val="0083097C"/>
    <w:rsid w:val="00840102"/>
    <w:rsid w:val="00845BD4"/>
    <w:rsid w:val="008501C5"/>
    <w:rsid w:val="008518C9"/>
    <w:rsid w:val="00852E2C"/>
    <w:rsid w:val="0085339B"/>
    <w:rsid w:val="00853742"/>
    <w:rsid w:val="00853EA0"/>
    <w:rsid w:val="008570C8"/>
    <w:rsid w:val="00865560"/>
    <w:rsid w:val="008817A4"/>
    <w:rsid w:val="008872B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C394A"/>
    <w:rsid w:val="008C7B2C"/>
    <w:rsid w:val="008D4D69"/>
    <w:rsid w:val="008D4E44"/>
    <w:rsid w:val="008F53C6"/>
    <w:rsid w:val="008F6DE3"/>
    <w:rsid w:val="00900A93"/>
    <w:rsid w:val="00914623"/>
    <w:rsid w:val="00926036"/>
    <w:rsid w:val="0093787A"/>
    <w:rsid w:val="00945EA5"/>
    <w:rsid w:val="00947E73"/>
    <w:rsid w:val="009543E7"/>
    <w:rsid w:val="0096565E"/>
    <w:rsid w:val="00973117"/>
    <w:rsid w:val="00980A30"/>
    <w:rsid w:val="0098206A"/>
    <w:rsid w:val="00991765"/>
    <w:rsid w:val="009953B5"/>
    <w:rsid w:val="009A0913"/>
    <w:rsid w:val="009A27E1"/>
    <w:rsid w:val="009B6186"/>
    <w:rsid w:val="009C1B02"/>
    <w:rsid w:val="009C42B8"/>
    <w:rsid w:val="009D2CA5"/>
    <w:rsid w:val="009D4293"/>
    <w:rsid w:val="009D5067"/>
    <w:rsid w:val="009E216A"/>
    <w:rsid w:val="009E38FB"/>
    <w:rsid w:val="009E433A"/>
    <w:rsid w:val="009F3492"/>
    <w:rsid w:val="009F6845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301F5"/>
    <w:rsid w:val="00A47CC8"/>
    <w:rsid w:val="00A556B4"/>
    <w:rsid w:val="00A56D1C"/>
    <w:rsid w:val="00A83698"/>
    <w:rsid w:val="00A83890"/>
    <w:rsid w:val="00A87F6B"/>
    <w:rsid w:val="00A92AE1"/>
    <w:rsid w:val="00A93275"/>
    <w:rsid w:val="00AA0C18"/>
    <w:rsid w:val="00AA287B"/>
    <w:rsid w:val="00AA3111"/>
    <w:rsid w:val="00AB7739"/>
    <w:rsid w:val="00AC716C"/>
    <w:rsid w:val="00AD0111"/>
    <w:rsid w:val="00AD1428"/>
    <w:rsid w:val="00AD3EF8"/>
    <w:rsid w:val="00AD6816"/>
    <w:rsid w:val="00AE3530"/>
    <w:rsid w:val="00AF1EFC"/>
    <w:rsid w:val="00AF3187"/>
    <w:rsid w:val="00AF401E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0315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C19A1"/>
    <w:rsid w:val="00BD5DE9"/>
    <w:rsid w:val="00BD703F"/>
    <w:rsid w:val="00BE7A4C"/>
    <w:rsid w:val="00BE7BD6"/>
    <w:rsid w:val="00BF0B15"/>
    <w:rsid w:val="00C10AC3"/>
    <w:rsid w:val="00C140E6"/>
    <w:rsid w:val="00C21137"/>
    <w:rsid w:val="00C21CE2"/>
    <w:rsid w:val="00C31688"/>
    <w:rsid w:val="00C33847"/>
    <w:rsid w:val="00C412AC"/>
    <w:rsid w:val="00C4304C"/>
    <w:rsid w:val="00C43F18"/>
    <w:rsid w:val="00C444A6"/>
    <w:rsid w:val="00C47444"/>
    <w:rsid w:val="00C515F9"/>
    <w:rsid w:val="00C5160F"/>
    <w:rsid w:val="00C52810"/>
    <w:rsid w:val="00C542B8"/>
    <w:rsid w:val="00C61837"/>
    <w:rsid w:val="00C62F40"/>
    <w:rsid w:val="00C66319"/>
    <w:rsid w:val="00C72335"/>
    <w:rsid w:val="00C742D3"/>
    <w:rsid w:val="00C76C12"/>
    <w:rsid w:val="00C8269E"/>
    <w:rsid w:val="00C90856"/>
    <w:rsid w:val="00C91505"/>
    <w:rsid w:val="00C97AED"/>
    <w:rsid w:val="00CA08CF"/>
    <w:rsid w:val="00CA3FBD"/>
    <w:rsid w:val="00CB0AF3"/>
    <w:rsid w:val="00CB3D15"/>
    <w:rsid w:val="00CD0795"/>
    <w:rsid w:val="00CE2099"/>
    <w:rsid w:val="00CF00EF"/>
    <w:rsid w:val="00D07635"/>
    <w:rsid w:val="00D13B0E"/>
    <w:rsid w:val="00D24D6D"/>
    <w:rsid w:val="00D24DB7"/>
    <w:rsid w:val="00D27814"/>
    <w:rsid w:val="00D3308E"/>
    <w:rsid w:val="00D35570"/>
    <w:rsid w:val="00D614AC"/>
    <w:rsid w:val="00D62F1A"/>
    <w:rsid w:val="00D65111"/>
    <w:rsid w:val="00D73CE3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F0566"/>
    <w:rsid w:val="00DF389B"/>
    <w:rsid w:val="00DF6554"/>
    <w:rsid w:val="00DF6DE2"/>
    <w:rsid w:val="00E2060F"/>
    <w:rsid w:val="00E259B4"/>
    <w:rsid w:val="00E3478C"/>
    <w:rsid w:val="00E34E03"/>
    <w:rsid w:val="00E36AC6"/>
    <w:rsid w:val="00E43A21"/>
    <w:rsid w:val="00E73735"/>
    <w:rsid w:val="00E74359"/>
    <w:rsid w:val="00E77D3A"/>
    <w:rsid w:val="00E809D8"/>
    <w:rsid w:val="00E83E82"/>
    <w:rsid w:val="00EA0F9E"/>
    <w:rsid w:val="00EA15D8"/>
    <w:rsid w:val="00EA51F0"/>
    <w:rsid w:val="00EA52C9"/>
    <w:rsid w:val="00EA5CB0"/>
    <w:rsid w:val="00EA74FA"/>
    <w:rsid w:val="00EB2F22"/>
    <w:rsid w:val="00EC73E9"/>
    <w:rsid w:val="00ED23F3"/>
    <w:rsid w:val="00ED6CF5"/>
    <w:rsid w:val="00EE056A"/>
    <w:rsid w:val="00EE1743"/>
    <w:rsid w:val="00EE3D7A"/>
    <w:rsid w:val="00EE79D7"/>
    <w:rsid w:val="00F00AFF"/>
    <w:rsid w:val="00F01780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1513"/>
    <w:rsid w:val="00F7304B"/>
    <w:rsid w:val="00F81F89"/>
    <w:rsid w:val="00FB0F5C"/>
    <w:rsid w:val="00FC7C9B"/>
    <w:rsid w:val="00FD565D"/>
    <w:rsid w:val="00FD5C3B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24</Pages>
  <Words>7278</Words>
  <Characters>41490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User11</cp:lastModifiedBy>
  <cp:revision>55</cp:revision>
  <cp:lastPrinted>2025-07-02T08:29:00Z</cp:lastPrinted>
  <dcterms:created xsi:type="dcterms:W3CDTF">2025-06-26T13:01:00Z</dcterms:created>
  <dcterms:modified xsi:type="dcterms:W3CDTF">2025-08-25T08:36:00Z</dcterms:modified>
</cp:coreProperties>
</file>